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9397F" w14:textId="7B6E6315" w:rsidR="005B64E5" w:rsidRPr="005B64E5" w:rsidRDefault="005B64E5" w:rsidP="005B64E5">
      <w:pPr>
        <w:tabs>
          <w:tab w:val="left" w:pos="5954"/>
          <w:tab w:val="left" w:pos="6237"/>
        </w:tabs>
        <w:ind w:firstLine="851"/>
        <w:jc w:val="left"/>
        <w:rPr>
          <w:rFonts w:eastAsia="Calibri"/>
          <w:sz w:val="28"/>
          <w:szCs w:val="28"/>
          <w:lang w:eastAsia="en-US"/>
        </w:rPr>
      </w:pPr>
      <w:bookmarkStart w:id="0" w:name="_Toc312530870"/>
      <w:bookmarkStart w:id="1" w:name="_Toc273554828"/>
      <w:bookmarkStart w:id="2" w:name="_Toc273558607"/>
      <w:r>
        <w:rPr>
          <w:rFonts w:eastAsia="Calibri"/>
          <w:sz w:val="28"/>
          <w:szCs w:val="28"/>
          <w:lang w:eastAsia="en-US"/>
        </w:rPr>
        <w:t xml:space="preserve">                                          </w:t>
      </w:r>
      <w:r w:rsidR="00B36B70">
        <w:rPr>
          <w:rFonts w:eastAsia="Calibri"/>
          <w:sz w:val="28"/>
          <w:szCs w:val="28"/>
          <w:lang w:eastAsia="en-US"/>
        </w:rPr>
        <w:t xml:space="preserve">                                </w:t>
      </w:r>
      <w:r w:rsidRPr="005B64E5">
        <w:rPr>
          <w:rFonts w:eastAsia="Calibri"/>
          <w:sz w:val="28"/>
          <w:szCs w:val="28"/>
          <w:lang w:eastAsia="en-US"/>
        </w:rPr>
        <w:t xml:space="preserve">Приложение </w:t>
      </w:r>
    </w:p>
    <w:p w14:paraId="60FF71F6" w14:textId="056BC70C" w:rsidR="005B64E5" w:rsidRPr="005B64E5" w:rsidRDefault="005B64E5" w:rsidP="005B64E5">
      <w:pPr>
        <w:ind w:left="5670"/>
        <w:jc w:val="lef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5B64E5">
        <w:rPr>
          <w:rFonts w:eastAsia="Calibri"/>
          <w:sz w:val="28"/>
          <w:szCs w:val="28"/>
          <w:lang w:eastAsia="en-US"/>
        </w:rPr>
        <w:t xml:space="preserve">к решению Совета </w:t>
      </w:r>
    </w:p>
    <w:p w14:paraId="42C3C661" w14:textId="62891707" w:rsidR="005B64E5" w:rsidRPr="005B64E5" w:rsidRDefault="005B64E5" w:rsidP="005B64E5">
      <w:pPr>
        <w:ind w:left="5670"/>
        <w:jc w:val="lef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5B64E5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6B9E532C" w14:textId="77777777" w:rsidR="005B64E5" w:rsidRPr="005B64E5" w:rsidRDefault="005B64E5" w:rsidP="005B64E5">
      <w:pPr>
        <w:tabs>
          <w:tab w:val="left" w:pos="5954"/>
        </w:tabs>
        <w:ind w:left="5670"/>
        <w:jc w:val="left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Абинский район</w:t>
      </w:r>
    </w:p>
    <w:p w14:paraId="33E9BA51" w14:textId="77777777" w:rsidR="005B64E5" w:rsidRPr="005B64E5" w:rsidRDefault="005B64E5" w:rsidP="005B64E5">
      <w:pPr>
        <w:tabs>
          <w:tab w:val="left" w:pos="5954"/>
        </w:tabs>
        <w:ind w:left="5670"/>
        <w:jc w:val="left"/>
        <w:rPr>
          <w:rFonts w:eastAsia="Calibri"/>
          <w:sz w:val="28"/>
          <w:szCs w:val="28"/>
          <w:u w:val="single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от _________ № _______</w:t>
      </w:r>
    </w:p>
    <w:p w14:paraId="289D8EAB" w14:textId="77777777" w:rsidR="005B64E5" w:rsidRPr="005B64E5" w:rsidRDefault="005B64E5" w:rsidP="005B64E5">
      <w:pPr>
        <w:ind w:left="5670"/>
        <w:jc w:val="left"/>
        <w:rPr>
          <w:rFonts w:eastAsia="Calibri"/>
          <w:sz w:val="28"/>
          <w:szCs w:val="28"/>
          <w:lang w:eastAsia="en-US"/>
        </w:rPr>
      </w:pPr>
    </w:p>
    <w:p w14:paraId="3F76F669" w14:textId="77777777" w:rsidR="005B64E5" w:rsidRPr="005B64E5" w:rsidRDefault="005B64E5" w:rsidP="005B64E5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14:paraId="51D7EE23" w14:textId="0CC21B25" w:rsidR="005B64E5" w:rsidRPr="005B64E5" w:rsidRDefault="005B64E5" w:rsidP="005B64E5">
      <w:pPr>
        <w:tabs>
          <w:tab w:val="left" w:pos="6096"/>
        </w:tabs>
        <w:ind w:left="5670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«УТВЕРЖДЕН</w:t>
      </w:r>
      <w:r w:rsidR="002A1900">
        <w:rPr>
          <w:rFonts w:eastAsia="Calibri"/>
          <w:sz w:val="28"/>
          <w:szCs w:val="28"/>
          <w:lang w:eastAsia="en-US"/>
        </w:rPr>
        <w:t>Ы</w:t>
      </w:r>
    </w:p>
    <w:p w14:paraId="63D7A64E" w14:textId="77777777" w:rsidR="005B64E5" w:rsidRPr="005B64E5" w:rsidRDefault="005B64E5" w:rsidP="005B64E5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14:paraId="6313E642" w14:textId="77777777" w:rsidR="005B64E5" w:rsidRPr="005B64E5" w:rsidRDefault="005B64E5" w:rsidP="005B64E5">
      <w:pPr>
        <w:ind w:left="5670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решением Совета</w:t>
      </w:r>
    </w:p>
    <w:p w14:paraId="0D756FB6" w14:textId="77777777" w:rsidR="005B64E5" w:rsidRPr="005B64E5" w:rsidRDefault="005B64E5" w:rsidP="005B64E5">
      <w:pPr>
        <w:ind w:left="5670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Федоровского сельского</w:t>
      </w:r>
    </w:p>
    <w:p w14:paraId="6D4B44A6" w14:textId="77777777" w:rsidR="005B64E5" w:rsidRPr="005B64E5" w:rsidRDefault="005B64E5" w:rsidP="005B64E5">
      <w:pPr>
        <w:ind w:left="5670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поселения Абинского района</w:t>
      </w:r>
    </w:p>
    <w:p w14:paraId="7B958299" w14:textId="77777777" w:rsidR="005B64E5" w:rsidRPr="005B64E5" w:rsidRDefault="005B64E5" w:rsidP="005B64E5">
      <w:pPr>
        <w:ind w:left="5670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от 28.05.2010 г. № 88-с</w:t>
      </w:r>
    </w:p>
    <w:p w14:paraId="31C00FCF" w14:textId="77777777" w:rsidR="005B64E5" w:rsidRPr="005B64E5" w:rsidRDefault="005B64E5" w:rsidP="005B64E5">
      <w:pPr>
        <w:ind w:left="6096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>(в редакции решения Совета муниципального образования Абинский район</w:t>
      </w:r>
    </w:p>
    <w:p w14:paraId="302B4527" w14:textId="77777777" w:rsidR="005B64E5" w:rsidRPr="005B64E5" w:rsidRDefault="005B64E5" w:rsidP="005B64E5">
      <w:pPr>
        <w:ind w:left="5670"/>
        <w:jc w:val="left"/>
        <w:rPr>
          <w:rFonts w:eastAsia="Calibri"/>
          <w:sz w:val="28"/>
          <w:szCs w:val="28"/>
          <w:u w:val="single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 xml:space="preserve">      от ________ №_____</w:t>
      </w:r>
      <w:r w:rsidRPr="005B64E5">
        <w:rPr>
          <w:rFonts w:eastAsia="Calibri"/>
          <w:sz w:val="28"/>
          <w:szCs w:val="28"/>
          <w:u w:val="single"/>
          <w:lang w:eastAsia="en-US"/>
        </w:rPr>
        <w:t>)</w:t>
      </w:r>
    </w:p>
    <w:p w14:paraId="0708B18D" w14:textId="77777777" w:rsidR="005B64E5" w:rsidRPr="005B64E5" w:rsidRDefault="005B64E5" w:rsidP="005B64E5">
      <w:pPr>
        <w:ind w:left="5670"/>
        <w:jc w:val="left"/>
        <w:rPr>
          <w:rFonts w:eastAsia="Calibri"/>
          <w:sz w:val="28"/>
          <w:szCs w:val="28"/>
          <w:lang w:eastAsia="en-US"/>
        </w:rPr>
      </w:pPr>
    </w:p>
    <w:p w14:paraId="73903387" w14:textId="77777777" w:rsidR="005B64E5" w:rsidRPr="005B64E5" w:rsidRDefault="005B64E5" w:rsidP="005B64E5">
      <w:pPr>
        <w:ind w:left="5670"/>
        <w:jc w:val="center"/>
        <w:rPr>
          <w:rFonts w:eastAsia="Calibri"/>
          <w:sz w:val="28"/>
          <w:szCs w:val="28"/>
          <w:lang w:eastAsia="en-US"/>
        </w:rPr>
      </w:pPr>
    </w:p>
    <w:p w14:paraId="7E15C2EB" w14:textId="77777777" w:rsidR="005B64E5" w:rsidRPr="005B64E5" w:rsidRDefault="005B64E5" w:rsidP="005B64E5">
      <w:pPr>
        <w:widowControl w:val="0"/>
        <w:tabs>
          <w:tab w:val="left" w:pos="6096"/>
          <w:tab w:val="left" w:pos="6804"/>
          <w:tab w:val="left" w:pos="8647"/>
        </w:tabs>
        <w:ind w:firstLine="851"/>
        <w:jc w:val="left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14:paraId="23E39B66" w14:textId="77777777" w:rsidR="005B64E5" w:rsidRPr="005B64E5" w:rsidRDefault="005B64E5" w:rsidP="005B64E5">
      <w:pPr>
        <w:widowControl w:val="0"/>
        <w:tabs>
          <w:tab w:val="left" w:pos="6804"/>
          <w:tab w:val="left" w:pos="8647"/>
        </w:tabs>
        <w:ind w:firstLine="851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14:paraId="6DCD4C6D" w14:textId="77777777" w:rsidR="005B64E5" w:rsidRPr="005B64E5" w:rsidRDefault="005B64E5" w:rsidP="005B64E5">
      <w:pPr>
        <w:tabs>
          <w:tab w:val="left" w:pos="5954"/>
        </w:tabs>
        <w:ind w:left="5670"/>
        <w:jc w:val="center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</w:p>
    <w:p w14:paraId="77F9F086" w14:textId="77777777" w:rsidR="005B64E5" w:rsidRPr="005B64E5" w:rsidRDefault="005B64E5" w:rsidP="005B64E5">
      <w:pPr>
        <w:rPr>
          <w:rFonts w:eastAsia="Calibri"/>
          <w:sz w:val="28"/>
          <w:szCs w:val="28"/>
          <w:lang w:eastAsia="en-US"/>
        </w:rPr>
      </w:pPr>
    </w:p>
    <w:p w14:paraId="73ACAB08" w14:textId="77777777" w:rsidR="002A1900" w:rsidRPr="002A1900" w:rsidRDefault="002A1900" w:rsidP="002A1900">
      <w:pPr>
        <w:jc w:val="center"/>
        <w:rPr>
          <w:rFonts w:eastAsia="Calibri"/>
          <w:sz w:val="28"/>
          <w:szCs w:val="28"/>
          <w:lang w:eastAsia="en-US"/>
        </w:rPr>
      </w:pPr>
      <w:r w:rsidRPr="002A1900">
        <w:rPr>
          <w:rFonts w:eastAsia="Calibri"/>
          <w:sz w:val="28"/>
          <w:szCs w:val="28"/>
          <w:lang w:eastAsia="en-US"/>
        </w:rPr>
        <w:t>Изменения</w:t>
      </w:r>
    </w:p>
    <w:p w14:paraId="26E37782" w14:textId="27AF55A9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>в генеральный план</w:t>
      </w:r>
    </w:p>
    <w:p w14:paraId="7F6C7CCE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>Федоровского сельского поселения</w:t>
      </w:r>
    </w:p>
    <w:p w14:paraId="7FFCEF15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  <w:r w:rsidRPr="005B64E5">
        <w:rPr>
          <w:rFonts w:eastAsia="Calibri"/>
          <w:sz w:val="28"/>
          <w:szCs w:val="28"/>
          <w:lang w:eastAsia="en-US"/>
        </w:rPr>
        <w:t>Абинского района</w:t>
      </w:r>
    </w:p>
    <w:p w14:paraId="256CE966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5E42AFC4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3F5DD782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0E215FE2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316829C9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0417BED8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1E010823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28A1EBE0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66E2BCF3" w14:textId="77777777" w:rsidR="005B64E5" w:rsidRPr="005B64E5" w:rsidRDefault="005B64E5" w:rsidP="005B64E5">
      <w:pPr>
        <w:jc w:val="center"/>
        <w:rPr>
          <w:rFonts w:eastAsia="Calibri"/>
          <w:sz w:val="28"/>
          <w:szCs w:val="28"/>
          <w:lang w:eastAsia="en-US"/>
        </w:rPr>
      </w:pPr>
    </w:p>
    <w:p w14:paraId="0A9D64CD" w14:textId="77777777" w:rsidR="00320AE0" w:rsidRPr="001C0185" w:rsidRDefault="00320AE0" w:rsidP="00320AE0">
      <w:pPr>
        <w:jc w:val="center"/>
      </w:pPr>
    </w:p>
    <w:p w14:paraId="5330CEB5" w14:textId="77777777" w:rsidR="00320AE0" w:rsidRPr="001C0185" w:rsidRDefault="00320AE0" w:rsidP="00320AE0">
      <w:pPr>
        <w:jc w:val="center"/>
      </w:pPr>
    </w:p>
    <w:p w14:paraId="1276E57A" w14:textId="77777777" w:rsidR="00320AE0" w:rsidRDefault="00320AE0" w:rsidP="00320AE0">
      <w:pPr>
        <w:jc w:val="center"/>
      </w:pPr>
    </w:p>
    <w:p w14:paraId="764E2620" w14:textId="77777777" w:rsidR="00307DF5" w:rsidRDefault="00307DF5" w:rsidP="00320AE0">
      <w:pPr>
        <w:jc w:val="center"/>
      </w:pPr>
    </w:p>
    <w:p w14:paraId="2F198B4B" w14:textId="77777777" w:rsidR="00307DF5" w:rsidRDefault="00307DF5" w:rsidP="00320AE0">
      <w:pPr>
        <w:jc w:val="center"/>
      </w:pPr>
    </w:p>
    <w:p w14:paraId="020184DB" w14:textId="77777777" w:rsidR="00307DF5" w:rsidRPr="001C0185" w:rsidRDefault="00307DF5" w:rsidP="00320AE0">
      <w:pPr>
        <w:jc w:val="center"/>
      </w:pPr>
    </w:p>
    <w:p w14:paraId="0F52796A" w14:textId="77777777" w:rsidR="00320AE0" w:rsidRPr="001C0185" w:rsidRDefault="00320AE0" w:rsidP="00320AE0">
      <w:pPr>
        <w:jc w:val="center"/>
      </w:pPr>
    </w:p>
    <w:p w14:paraId="68045595" w14:textId="77777777" w:rsidR="003767A3" w:rsidRPr="001C0185" w:rsidRDefault="003767A3" w:rsidP="00B139B1"/>
    <w:p w14:paraId="4E7E7F09" w14:textId="7C4A6E3B" w:rsidR="00320AE0" w:rsidRDefault="00320AE0" w:rsidP="00320AE0">
      <w:pPr>
        <w:jc w:val="center"/>
        <w:rPr>
          <w:b/>
          <w:sz w:val="28"/>
          <w:szCs w:val="28"/>
        </w:rPr>
      </w:pPr>
    </w:p>
    <w:p w14:paraId="4E73C2EC" w14:textId="77777777" w:rsidR="005B64E5" w:rsidRPr="009503B2" w:rsidRDefault="005B64E5" w:rsidP="00320AE0">
      <w:pPr>
        <w:jc w:val="center"/>
        <w:rPr>
          <w:b/>
          <w:sz w:val="28"/>
          <w:szCs w:val="28"/>
        </w:rPr>
      </w:pPr>
    </w:p>
    <w:p w14:paraId="5455ECC2" w14:textId="77777777" w:rsidR="00002442" w:rsidRDefault="00002442" w:rsidP="000A677C">
      <w:pPr>
        <w:jc w:val="center"/>
        <w:outlineLvl w:val="0"/>
        <w:rPr>
          <w:b/>
        </w:rPr>
        <w:sectPr w:rsidR="00002442" w:rsidSect="005B64E5"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7F68A3E4" w14:textId="04A85A65" w:rsidR="00B20883" w:rsidRPr="009739A8" w:rsidRDefault="00B20883" w:rsidP="003C409E">
      <w:pPr>
        <w:pStyle w:val="a0"/>
        <w:ind w:firstLine="0"/>
        <w:jc w:val="center"/>
        <w:rPr>
          <w:b/>
          <w:color w:val="000000" w:themeColor="text1"/>
          <w:sz w:val="27"/>
          <w:szCs w:val="27"/>
          <w:shd w:val="clear" w:color="auto" w:fill="FFFFFF"/>
          <w:lang w:val="ru-RU"/>
        </w:rPr>
      </w:pPr>
      <w:r w:rsidRPr="009739A8">
        <w:rPr>
          <w:b/>
          <w:color w:val="000000" w:themeColor="text1"/>
          <w:sz w:val="27"/>
          <w:szCs w:val="27"/>
          <w:shd w:val="clear" w:color="auto" w:fill="FFFFFF"/>
          <w:lang w:val="ru-RU"/>
        </w:rPr>
        <w:lastRenderedPageBreak/>
        <w:t>ОГЛАВЛЕНИЕ</w:t>
      </w:r>
    </w:p>
    <w:p w14:paraId="49A096C7" w14:textId="5AE9A1B2" w:rsidR="00A17D27" w:rsidRPr="009739A8" w:rsidRDefault="00A17D27" w:rsidP="003C409E">
      <w:pPr>
        <w:pStyle w:val="a0"/>
        <w:ind w:firstLine="0"/>
        <w:jc w:val="center"/>
        <w:rPr>
          <w:b/>
          <w:color w:val="000000" w:themeColor="text1"/>
          <w:sz w:val="27"/>
          <w:szCs w:val="27"/>
          <w:shd w:val="clear" w:color="auto" w:fill="FFFFFF"/>
          <w:lang w:val="ru-RU"/>
        </w:rPr>
      </w:pP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8897"/>
        <w:gridCol w:w="884"/>
      </w:tblGrid>
      <w:tr w:rsidR="00A17D27" w:rsidRPr="009739A8" w14:paraId="3B514995" w14:textId="77777777" w:rsidTr="002B3922">
        <w:trPr>
          <w:trHeight w:val="402"/>
          <w:jc w:val="center"/>
        </w:trPr>
        <w:tc>
          <w:tcPr>
            <w:tcW w:w="8897" w:type="dxa"/>
            <w:shd w:val="clear" w:color="auto" w:fill="auto"/>
          </w:tcPr>
          <w:p w14:paraId="7715AEB4" w14:textId="2C6FC06F" w:rsidR="00A17D27" w:rsidRPr="002F1CD0" w:rsidRDefault="00A17D27" w:rsidP="005C5141">
            <w:pPr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Том I. Положение о территориальном планировании</w:t>
            </w:r>
            <w:r w:rsidR="009739A8" w:rsidRPr="002F1CD0">
              <w:rPr>
                <w:sz w:val="28"/>
                <w:szCs w:val="28"/>
              </w:rPr>
              <w:t>. Введение……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5DC3105" w14:textId="61A908F6" w:rsidR="00A17D27" w:rsidRPr="009739A8" w:rsidRDefault="009739A8" w:rsidP="002B3922">
            <w:pPr>
              <w:keepLines/>
              <w:suppressAutoHyphens/>
              <w:overflowPunct w:val="0"/>
              <w:autoSpaceDE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A17D27" w:rsidRPr="009739A8" w14:paraId="13C5EE36" w14:textId="77777777" w:rsidTr="002B3922">
        <w:trPr>
          <w:trHeight w:val="704"/>
          <w:jc w:val="center"/>
        </w:trPr>
        <w:tc>
          <w:tcPr>
            <w:tcW w:w="8897" w:type="dxa"/>
            <w:shd w:val="clear" w:color="auto" w:fill="auto"/>
          </w:tcPr>
          <w:p w14:paraId="3880BEE2" w14:textId="6A41227F" w:rsidR="00A17D27" w:rsidRPr="002F1CD0" w:rsidRDefault="00A17D27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1. Сведения о видах, назначении и наименованиях планируемых для размещения объектов местного значения поселения</w:t>
            </w:r>
            <w:r w:rsidR="00B36B70" w:rsidRPr="002F1CD0">
              <w:rPr>
                <w:sz w:val="28"/>
                <w:szCs w:val="28"/>
              </w:rPr>
              <w:t>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E27B134" w14:textId="32947FE3" w:rsidR="00A17D27" w:rsidRPr="009739A8" w:rsidRDefault="009739A8" w:rsidP="002B3922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A17D27" w:rsidRPr="009739A8" w14:paraId="440352B9" w14:textId="77777777" w:rsidTr="002B3922">
        <w:trPr>
          <w:trHeight w:val="695"/>
          <w:jc w:val="center"/>
        </w:trPr>
        <w:tc>
          <w:tcPr>
            <w:tcW w:w="8897" w:type="dxa"/>
          </w:tcPr>
          <w:p w14:paraId="2B504AAF" w14:textId="20789A73" w:rsidR="00A17D27" w:rsidRPr="002F1CD0" w:rsidRDefault="00A17D27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2F1CD0">
              <w:rPr>
                <w:sz w:val="28"/>
                <w:szCs w:val="28"/>
              </w:rPr>
              <w:t>………………………………………….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24DF6D6" w14:textId="58B70A3B" w:rsidR="00A17D27" w:rsidRPr="009739A8" w:rsidRDefault="009739A8" w:rsidP="002B3922">
            <w:pPr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</w:tr>
      <w:tr w:rsidR="00A17D27" w:rsidRPr="009739A8" w14:paraId="6FE74C3F" w14:textId="77777777" w:rsidTr="002B3922">
        <w:trPr>
          <w:trHeight w:val="395"/>
          <w:jc w:val="center"/>
        </w:trPr>
        <w:tc>
          <w:tcPr>
            <w:tcW w:w="8897" w:type="dxa"/>
          </w:tcPr>
          <w:p w14:paraId="4E895B06" w14:textId="2C8FAAC3" w:rsidR="00A17D27" w:rsidRPr="002B3922" w:rsidRDefault="00A17D27" w:rsidP="002B3922">
            <w:pPr>
              <w:pStyle w:val="11"/>
            </w:pPr>
            <w:r w:rsidRPr="002B3922">
              <w:rPr>
                <w:b w:val="0"/>
              </w:rPr>
              <w:t xml:space="preserve">3. </w:t>
            </w:r>
            <w:hyperlink w:anchor="_Toc47014520" w:history="1">
              <w:r w:rsidRPr="002B3922">
                <w:rPr>
                  <w:rStyle w:val="a5"/>
                  <w:rFonts w:eastAsia="Times New Roman"/>
                  <w:b w:val="0"/>
                  <w:noProof/>
                  <w:color w:val="auto"/>
                  <w:u w:val="none"/>
                  <w:lang w:eastAsia="ar-SA" w:bidi="en-US"/>
                </w:rPr>
                <w:t>Перечень карт генерального плана Федоровского сельского поселения</w:t>
              </w:r>
            </w:hyperlink>
            <w:r w:rsidR="00B36B70" w:rsidRPr="002B3922">
              <w:rPr>
                <w:b w:val="0"/>
                <w:noProof/>
              </w:rPr>
              <w:t>..........................................................................................................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675CA87" w14:textId="5D3D038C" w:rsidR="00A17D27" w:rsidRPr="009739A8" w:rsidRDefault="009739A8" w:rsidP="002B3922">
            <w:pPr>
              <w:suppressAutoHyphens/>
              <w:snapToGri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</w:t>
            </w:r>
          </w:p>
        </w:tc>
      </w:tr>
      <w:tr w:rsidR="00A17D27" w:rsidRPr="009739A8" w14:paraId="1A3DBA83" w14:textId="77777777" w:rsidTr="002B3922">
        <w:trPr>
          <w:trHeight w:val="417"/>
          <w:jc w:val="center"/>
        </w:trPr>
        <w:tc>
          <w:tcPr>
            <w:tcW w:w="8897" w:type="dxa"/>
            <w:shd w:val="clear" w:color="auto" w:fill="auto"/>
          </w:tcPr>
          <w:p w14:paraId="1764F75D" w14:textId="50B83AA5" w:rsidR="00A17D27" w:rsidRPr="002F1CD0" w:rsidRDefault="00BA08F3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Том 2. Материалы по обоснованию</w:t>
            </w:r>
            <w:r w:rsidR="009739A8" w:rsidRPr="002F1CD0">
              <w:rPr>
                <w:sz w:val="28"/>
                <w:szCs w:val="28"/>
              </w:rPr>
              <w:t>. Введение……………………</w:t>
            </w:r>
            <w:r w:rsidR="002F1CD0">
              <w:rPr>
                <w:sz w:val="28"/>
                <w:szCs w:val="28"/>
              </w:rPr>
              <w:t>.....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772629C" w14:textId="56112DE1" w:rsidR="00A17D27" w:rsidRPr="009739A8" w:rsidRDefault="009E61D8" w:rsidP="002B3922">
            <w:pPr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</w:p>
        </w:tc>
      </w:tr>
      <w:tr w:rsidR="00A17D27" w:rsidRPr="009739A8" w14:paraId="7AF103CC" w14:textId="77777777" w:rsidTr="002B3922">
        <w:trPr>
          <w:trHeight w:val="712"/>
          <w:jc w:val="center"/>
        </w:trPr>
        <w:tc>
          <w:tcPr>
            <w:tcW w:w="8897" w:type="dxa"/>
          </w:tcPr>
          <w:p w14:paraId="4D290423" w14:textId="06BE4BE7" w:rsidR="00A17D27" w:rsidRPr="002F1CD0" w:rsidRDefault="00BA08F3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 xml:space="preserve">1. </w:t>
            </w:r>
            <w:r w:rsidR="009E61D8" w:rsidRPr="002F1CD0">
              <w:rPr>
                <w:sz w:val="28"/>
                <w:szCs w:val="28"/>
              </w:rPr>
              <w:t xml:space="preserve">Обоснование выбранного варианта размещения объектов местного значения поселения </w:t>
            </w:r>
            <w:r w:rsidR="009739A8" w:rsidRPr="002F1CD0">
              <w:rPr>
                <w:sz w:val="28"/>
                <w:szCs w:val="28"/>
              </w:rPr>
              <w:t>…………………………………………</w:t>
            </w:r>
            <w:r w:rsidR="009E61D8" w:rsidRPr="002F1CD0">
              <w:rPr>
                <w:sz w:val="28"/>
                <w:szCs w:val="28"/>
              </w:rPr>
              <w:t>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99096AB" w14:textId="466A8106" w:rsidR="00A17D27" w:rsidRPr="009739A8" w:rsidRDefault="009E61D8" w:rsidP="002B3922">
            <w:pPr>
              <w:suppressAutoHyphens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</w:tc>
      </w:tr>
      <w:tr w:rsidR="00A17D27" w:rsidRPr="00A17D27" w14:paraId="6F75C370" w14:textId="77777777" w:rsidTr="002B3922">
        <w:trPr>
          <w:trHeight w:val="783"/>
          <w:jc w:val="center"/>
        </w:trPr>
        <w:tc>
          <w:tcPr>
            <w:tcW w:w="8897" w:type="dxa"/>
          </w:tcPr>
          <w:p w14:paraId="0B2B959C" w14:textId="08ACF779" w:rsidR="00A17D27" w:rsidRPr="002F1CD0" w:rsidRDefault="009E61D8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 Анализ использования территорий поселения и возможных направлений развития этих территорий……………………………………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21735C0" w14:textId="128469B6" w:rsidR="00A17D27" w:rsidRPr="00A17D27" w:rsidRDefault="009E61D8" w:rsidP="002B392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A17D27" w:rsidRPr="00A17D27" w14:paraId="4872978B" w14:textId="77777777" w:rsidTr="002B3922">
        <w:trPr>
          <w:trHeight w:val="741"/>
          <w:jc w:val="center"/>
        </w:trPr>
        <w:tc>
          <w:tcPr>
            <w:tcW w:w="8897" w:type="dxa"/>
          </w:tcPr>
          <w:p w14:paraId="13D7A4D7" w14:textId="62070377" w:rsidR="00A17D27" w:rsidRPr="002F1CD0" w:rsidRDefault="009E61D8" w:rsidP="005C5141">
            <w:pPr>
              <w:pStyle w:val="3"/>
              <w:spacing w:before="0" w:after="0"/>
              <w:ind w:firstLine="589"/>
              <w:jc w:val="both"/>
              <w:rPr>
                <w:rFonts w:cs="Times New Roman"/>
                <w:i w:val="0"/>
                <w:sz w:val="28"/>
                <w:szCs w:val="28"/>
              </w:rPr>
            </w:pPr>
            <w:bookmarkStart w:id="3" w:name="_Toc522808440"/>
            <w:bookmarkStart w:id="4" w:name="_Toc78381620"/>
            <w:r w:rsidRPr="002F1CD0">
              <w:rPr>
                <w:rFonts w:cs="Times New Roman"/>
                <w:i w:val="0"/>
                <w:sz w:val="28"/>
                <w:szCs w:val="28"/>
              </w:rPr>
              <w:t>2.1.1. Положение Федоровского СП в системе расселения</w:t>
            </w:r>
            <w:bookmarkEnd w:id="3"/>
            <w:r w:rsidRPr="002F1CD0">
              <w:rPr>
                <w:rFonts w:cs="Times New Roman"/>
                <w:i w:val="0"/>
                <w:sz w:val="28"/>
                <w:szCs w:val="28"/>
              </w:rPr>
              <w:t xml:space="preserve">                           Абинского района Краснодарского края</w:t>
            </w:r>
            <w:bookmarkEnd w:id="4"/>
            <w:r w:rsidRPr="002F1CD0">
              <w:rPr>
                <w:rFonts w:cs="Times New Roman"/>
                <w:i w:val="0"/>
                <w:sz w:val="28"/>
                <w:szCs w:val="28"/>
              </w:rPr>
              <w:t>……………………………………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2DB770A" w14:textId="3EBAB09F" w:rsidR="00A17D27" w:rsidRPr="00A17D27" w:rsidRDefault="009E61D8" w:rsidP="002B392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A17D27" w:rsidRPr="00A17D27" w14:paraId="575C826D" w14:textId="77777777" w:rsidTr="002B3922">
        <w:trPr>
          <w:trHeight w:val="425"/>
          <w:jc w:val="center"/>
        </w:trPr>
        <w:tc>
          <w:tcPr>
            <w:tcW w:w="8897" w:type="dxa"/>
          </w:tcPr>
          <w:p w14:paraId="6F2C9253" w14:textId="08318156" w:rsidR="00A17D27" w:rsidRPr="002F1CD0" w:rsidRDefault="009E61D8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2.1.2. Природно-ресурсный потенциал территории поселения……</w:t>
            </w:r>
            <w:r w:rsidR="002F1CD0">
              <w:rPr>
                <w:sz w:val="28"/>
                <w:szCs w:val="28"/>
              </w:rPr>
              <w:t>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BF66A66" w14:textId="029D4A3F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17D27" w:rsidRPr="00A17D27" w14:paraId="236E3ECD" w14:textId="77777777" w:rsidTr="002B3922">
        <w:trPr>
          <w:trHeight w:val="403"/>
          <w:jc w:val="center"/>
        </w:trPr>
        <w:tc>
          <w:tcPr>
            <w:tcW w:w="8897" w:type="dxa"/>
          </w:tcPr>
          <w:p w14:paraId="1304725B" w14:textId="4036760C" w:rsidR="00A17D27" w:rsidRPr="002F1CD0" w:rsidRDefault="009E61D8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2.1.3. Демографическая ситуация…………………………………</w:t>
            </w:r>
            <w:r w:rsidR="002F1CD0">
              <w:rPr>
                <w:sz w:val="28"/>
                <w:szCs w:val="28"/>
              </w:rPr>
              <w:t>.......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CA3CFF9" w14:textId="4E160D18" w:rsidR="00A17D27" w:rsidRPr="00A17D27" w:rsidRDefault="009B520F" w:rsidP="00A17D27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A17D27" w:rsidRPr="00A17D27" w14:paraId="7788EB8E" w14:textId="77777777" w:rsidTr="002B3922">
        <w:trPr>
          <w:trHeight w:val="267"/>
          <w:jc w:val="center"/>
        </w:trPr>
        <w:tc>
          <w:tcPr>
            <w:tcW w:w="8897" w:type="dxa"/>
          </w:tcPr>
          <w:p w14:paraId="576C12EA" w14:textId="0FC6EA49" w:rsidR="00A17D27" w:rsidRPr="002F1CD0" w:rsidRDefault="009E61D8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2.1.4. Экономический потенциал……………………………………</w:t>
            </w:r>
            <w:r w:rsidR="002F1CD0">
              <w:rPr>
                <w:sz w:val="28"/>
                <w:szCs w:val="28"/>
              </w:rPr>
              <w:t>....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681E900B" w14:textId="0157C3BD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A17D27" w:rsidRPr="00A17D27" w14:paraId="6738ED4B" w14:textId="77777777" w:rsidTr="002B3922">
        <w:trPr>
          <w:jc w:val="center"/>
        </w:trPr>
        <w:tc>
          <w:tcPr>
            <w:tcW w:w="8897" w:type="dxa"/>
          </w:tcPr>
          <w:p w14:paraId="4CDC5CF0" w14:textId="6CE153B4" w:rsidR="00A17D27" w:rsidRPr="002F1CD0" w:rsidRDefault="009E61D8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2.1.5. Объекты социальной инфраструктуры…………………………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CE63981" w14:textId="06456745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A17D27" w:rsidRPr="00A17D27" w14:paraId="0FB26813" w14:textId="77777777" w:rsidTr="002B3922">
        <w:trPr>
          <w:trHeight w:val="354"/>
          <w:jc w:val="center"/>
        </w:trPr>
        <w:tc>
          <w:tcPr>
            <w:tcW w:w="8897" w:type="dxa"/>
          </w:tcPr>
          <w:p w14:paraId="0DF43183" w14:textId="507CABEA" w:rsidR="00A17D27" w:rsidRPr="002F1CD0" w:rsidRDefault="005C5141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2.1.6. Объекты транспортной инфраструктуры</w:t>
            </w:r>
            <w:r w:rsidR="002F1CD0">
              <w:rPr>
                <w:sz w:val="28"/>
                <w:szCs w:val="28"/>
              </w:rPr>
              <w:t>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6C1C2B34" w14:textId="334706B8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A17D27" w:rsidRPr="00A17D27" w14:paraId="40479898" w14:textId="77777777" w:rsidTr="002B3922">
        <w:trPr>
          <w:trHeight w:val="273"/>
          <w:jc w:val="center"/>
        </w:trPr>
        <w:tc>
          <w:tcPr>
            <w:tcW w:w="8897" w:type="dxa"/>
          </w:tcPr>
          <w:p w14:paraId="4A4F4FE2" w14:textId="342C95CD" w:rsidR="00A17D27" w:rsidRPr="002F1CD0" w:rsidRDefault="005C5141" w:rsidP="005C5141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2.1.7. Объекты инженерной инфраструктуры</w:t>
            </w:r>
            <w:r w:rsidR="002F1CD0">
              <w:rPr>
                <w:sz w:val="28"/>
                <w:szCs w:val="28"/>
              </w:rPr>
              <w:t>………………………..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FB866AB" w14:textId="6B65BCBB" w:rsidR="00A17D27" w:rsidRPr="00A17D27" w:rsidRDefault="009B520F" w:rsidP="00A17D27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A17D27" w:rsidRPr="00A17D27" w14:paraId="6DBAA06B" w14:textId="77777777" w:rsidTr="002B3922">
        <w:trPr>
          <w:trHeight w:val="377"/>
          <w:jc w:val="center"/>
        </w:trPr>
        <w:tc>
          <w:tcPr>
            <w:tcW w:w="8897" w:type="dxa"/>
          </w:tcPr>
          <w:p w14:paraId="15B5DD55" w14:textId="40173069" w:rsidR="00A17D27" w:rsidRPr="002F1CD0" w:rsidRDefault="005C5141" w:rsidP="005C5141">
            <w:pPr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2.2. Прогнозируемые ограничения использования территорий поселения………………………………………………………………</w:t>
            </w:r>
            <w:r w:rsidR="002F1CD0">
              <w:rPr>
                <w:sz w:val="28"/>
                <w:szCs w:val="28"/>
              </w:rPr>
              <w:t>...</w:t>
            </w:r>
            <w:r w:rsidRPr="002F1CD0">
              <w:rPr>
                <w:sz w:val="28"/>
                <w:szCs w:val="28"/>
              </w:rPr>
              <w:t>…...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7CF8BEBF" w14:textId="6DE67031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A17D27" w:rsidRPr="00A17D27" w14:paraId="54A38536" w14:textId="77777777" w:rsidTr="002B3922">
        <w:trPr>
          <w:trHeight w:val="415"/>
          <w:jc w:val="center"/>
        </w:trPr>
        <w:tc>
          <w:tcPr>
            <w:tcW w:w="8897" w:type="dxa"/>
          </w:tcPr>
          <w:p w14:paraId="2BA90C9A" w14:textId="5908C6B8" w:rsidR="00A17D27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2.2.1. Объекты культурного наследия…………………………………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F5540CC" w14:textId="370C4E60" w:rsidR="00A17D27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5C5141" w:rsidRPr="00A17D27" w14:paraId="7727B41C" w14:textId="77777777" w:rsidTr="002B3922">
        <w:trPr>
          <w:trHeight w:val="415"/>
          <w:jc w:val="center"/>
        </w:trPr>
        <w:tc>
          <w:tcPr>
            <w:tcW w:w="8897" w:type="dxa"/>
          </w:tcPr>
          <w:p w14:paraId="0700EF8C" w14:textId="41138283" w:rsidR="005C5141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2.2.2. Объекты особо охраняемых природных территорий</w:t>
            </w:r>
            <w:r w:rsidR="002F1CD0">
              <w:rPr>
                <w:sz w:val="28"/>
                <w:szCs w:val="28"/>
              </w:rPr>
              <w:t>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9F28010" w14:textId="7EE8BB06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C5141" w:rsidRPr="00A17D27" w14:paraId="47DA5646" w14:textId="77777777" w:rsidTr="002B3922">
        <w:trPr>
          <w:trHeight w:val="415"/>
          <w:jc w:val="center"/>
        </w:trPr>
        <w:tc>
          <w:tcPr>
            <w:tcW w:w="8897" w:type="dxa"/>
          </w:tcPr>
          <w:p w14:paraId="11FACC2C" w14:textId="1BD57539" w:rsidR="005C5141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2.2.3. Объекты специального назначения</w:t>
            </w:r>
            <w:r w:rsidR="002F1CD0">
              <w:rPr>
                <w:sz w:val="28"/>
                <w:szCs w:val="28"/>
              </w:rPr>
              <w:t>……………………………..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D77613D" w14:textId="40B87128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C5141" w:rsidRPr="00A17D27" w14:paraId="3B35B6E4" w14:textId="77777777" w:rsidTr="002B3922">
        <w:trPr>
          <w:trHeight w:val="415"/>
          <w:jc w:val="center"/>
        </w:trPr>
        <w:tc>
          <w:tcPr>
            <w:tcW w:w="8897" w:type="dxa"/>
          </w:tcPr>
          <w:p w14:paraId="35D6BE25" w14:textId="2B3492EE" w:rsidR="005C5141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2.3. Выводы</w:t>
            </w:r>
            <w:r w:rsidR="002F1CD0">
              <w:rPr>
                <w:sz w:val="28"/>
                <w:szCs w:val="28"/>
              </w:rPr>
              <w:t>……………………………………………………………..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A495B06" w14:textId="2AF3C8EE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  <w:tr w:rsidR="005C5141" w:rsidRPr="00A17D27" w14:paraId="279F6ED8" w14:textId="77777777" w:rsidTr="002B3922">
        <w:trPr>
          <w:trHeight w:val="415"/>
          <w:jc w:val="center"/>
        </w:trPr>
        <w:tc>
          <w:tcPr>
            <w:tcW w:w="8897" w:type="dxa"/>
          </w:tcPr>
          <w:p w14:paraId="2A733D6B" w14:textId="2AD032AF" w:rsidR="005C5141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3. Оценка возможного влияния планируемых для размещения объектов местного значения поселения</w:t>
            </w:r>
            <w:r w:rsidR="002F1CD0">
              <w:rPr>
                <w:sz w:val="28"/>
                <w:szCs w:val="28"/>
              </w:rPr>
              <w:t>…………………………………….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207FDC7" w14:textId="087CAA6A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5C5141" w:rsidRPr="00A17D27" w14:paraId="692529E5" w14:textId="77777777" w:rsidTr="002B3922">
        <w:trPr>
          <w:trHeight w:val="415"/>
          <w:jc w:val="center"/>
        </w:trPr>
        <w:tc>
          <w:tcPr>
            <w:tcW w:w="8897" w:type="dxa"/>
          </w:tcPr>
          <w:p w14:paraId="0913EDF2" w14:textId="5F957A49" w:rsidR="005C5141" w:rsidRPr="002F1CD0" w:rsidRDefault="005C5141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4. Сведения о планируемых для размещения на территориях поселения объектов федерального значения, объектов регионального значения</w:t>
            </w:r>
            <w:r w:rsidR="002F1CD0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C9C097F" w14:textId="49D8F050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5C5141" w:rsidRPr="00A17D27" w14:paraId="1E7FA3EA" w14:textId="77777777" w:rsidTr="002B3922">
        <w:trPr>
          <w:trHeight w:val="415"/>
          <w:jc w:val="center"/>
        </w:trPr>
        <w:tc>
          <w:tcPr>
            <w:tcW w:w="8897" w:type="dxa"/>
          </w:tcPr>
          <w:p w14:paraId="7F837C02" w14:textId="080AF2D7" w:rsidR="005C5141" w:rsidRPr="002F1CD0" w:rsidRDefault="002F1CD0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5. Сведения о планируемых для размещения на территориях поселения объектов местного значения муниципального района</w:t>
            </w:r>
            <w:r>
              <w:rPr>
                <w:sz w:val="28"/>
                <w:szCs w:val="28"/>
              </w:rPr>
              <w:t>………..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7239625E" w14:textId="2E98D937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5C5141" w:rsidRPr="00A17D27" w14:paraId="344FA1BE" w14:textId="77777777" w:rsidTr="002B3922">
        <w:trPr>
          <w:trHeight w:val="415"/>
          <w:jc w:val="center"/>
        </w:trPr>
        <w:tc>
          <w:tcPr>
            <w:tcW w:w="8897" w:type="dxa"/>
          </w:tcPr>
          <w:p w14:paraId="07F51771" w14:textId="26547892" w:rsidR="005C5141" w:rsidRPr="002F1CD0" w:rsidRDefault="002F1CD0" w:rsidP="009B520F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ind w:firstLine="590"/>
              <w:rPr>
                <w:sz w:val="28"/>
                <w:szCs w:val="28"/>
              </w:rPr>
            </w:pPr>
            <w:bookmarkStart w:id="5" w:name="_Toc78381635"/>
            <w:r w:rsidRPr="002F1CD0">
              <w:rPr>
                <w:bCs/>
                <w:sz w:val="28"/>
                <w:szCs w:val="28"/>
              </w:rPr>
              <w:t>6. Перечень и характеристика основных факторов риска возникновения чрезвычайных ситуаций природного и техногенного характера</w:t>
            </w:r>
            <w:bookmarkEnd w:id="5"/>
            <w:r>
              <w:rPr>
                <w:bCs/>
                <w:sz w:val="28"/>
                <w:szCs w:val="28"/>
              </w:rPr>
              <w:t>……………………………………………………………………</w:t>
            </w:r>
            <w:r w:rsidR="009B520F"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6090F68E" w14:textId="53945965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2F1CD0" w:rsidRPr="00A17D27" w14:paraId="3D28B34F" w14:textId="77777777" w:rsidTr="002B3922">
        <w:trPr>
          <w:trHeight w:val="415"/>
          <w:jc w:val="center"/>
        </w:trPr>
        <w:tc>
          <w:tcPr>
            <w:tcW w:w="8897" w:type="dxa"/>
          </w:tcPr>
          <w:p w14:paraId="5DEC1F8E" w14:textId="32927026" w:rsidR="002F1CD0" w:rsidRPr="002F1CD0" w:rsidRDefault="002F1CD0" w:rsidP="002F1CD0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ind w:firstLine="590"/>
              <w:rPr>
                <w:bCs/>
                <w:sz w:val="28"/>
                <w:szCs w:val="28"/>
              </w:rPr>
            </w:pPr>
            <w:r w:rsidRPr="002F1CD0">
              <w:rPr>
                <w:bCs/>
                <w:sz w:val="28"/>
                <w:szCs w:val="28"/>
              </w:rPr>
              <w:lastRenderedPageBreak/>
              <w:t>6.1. Инженерно-технические мероприятия гражданской обороны</w:t>
            </w:r>
            <w:r w:rsidR="009B520F">
              <w:rPr>
                <w:bCs/>
                <w:sz w:val="28"/>
                <w:szCs w:val="28"/>
              </w:rPr>
              <w:t>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6837B94" w14:textId="7E5991DD" w:rsidR="002F1CD0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5C5141" w:rsidRPr="00A17D27" w14:paraId="37E06B35" w14:textId="77777777" w:rsidTr="002B3922">
        <w:trPr>
          <w:trHeight w:val="415"/>
          <w:jc w:val="center"/>
        </w:trPr>
        <w:tc>
          <w:tcPr>
            <w:tcW w:w="8897" w:type="dxa"/>
          </w:tcPr>
          <w:p w14:paraId="34FAE8DD" w14:textId="09C972AF" w:rsidR="005C5141" w:rsidRPr="002F1CD0" w:rsidRDefault="002F1CD0" w:rsidP="002F1CD0">
            <w:pPr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6.2. Инженерное обеспечение территории</w:t>
            </w:r>
            <w:r w:rsidR="009B520F">
              <w:rPr>
                <w:sz w:val="28"/>
                <w:szCs w:val="28"/>
              </w:rPr>
              <w:t>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8C42587" w14:textId="0A14F421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5C5141" w:rsidRPr="00A17D27" w14:paraId="5D2B30C1" w14:textId="77777777" w:rsidTr="002B3922">
        <w:trPr>
          <w:trHeight w:val="415"/>
          <w:jc w:val="center"/>
        </w:trPr>
        <w:tc>
          <w:tcPr>
            <w:tcW w:w="8897" w:type="dxa"/>
          </w:tcPr>
          <w:p w14:paraId="11430AF6" w14:textId="4BE38815" w:rsidR="005C5141" w:rsidRPr="002F1CD0" w:rsidRDefault="002F1CD0" w:rsidP="005C5141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6.3. Основные факторы риска возникновения чрезвычайных ситуаций</w:t>
            </w:r>
            <w:r w:rsidR="009B520F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4084AD2" w14:textId="424FA6EC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5C5141" w:rsidRPr="00A17D27" w14:paraId="461FEBA7" w14:textId="77777777" w:rsidTr="002B3922">
        <w:trPr>
          <w:trHeight w:val="415"/>
          <w:jc w:val="center"/>
        </w:trPr>
        <w:tc>
          <w:tcPr>
            <w:tcW w:w="8897" w:type="dxa"/>
          </w:tcPr>
          <w:p w14:paraId="2C0993A1" w14:textId="58A3E2AE" w:rsidR="005C5141" w:rsidRPr="002F1CD0" w:rsidRDefault="002F1CD0" w:rsidP="002F1CD0">
            <w:pPr>
              <w:keepLines/>
              <w:widowControl w:val="0"/>
              <w:tabs>
                <w:tab w:val="left" w:pos="108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6.4. Перечень мероприятий по обеспечению пожарной безопасности</w:t>
            </w:r>
            <w:r w:rsidR="009B520F"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6715D96" w14:textId="116442EB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5C5141" w:rsidRPr="00A17D27" w14:paraId="67FA904D" w14:textId="77777777" w:rsidTr="002B3922">
        <w:trPr>
          <w:trHeight w:val="415"/>
          <w:jc w:val="center"/>
        </w:trPr>
        <w:tc>
          <w:tcPr>
            <w:tcW w:w="8897" w:type="dxa"/>
          </w:tcPr>
          <w:p w14:paraId="388570E4" w14:textId="12627DC4" w:rsidR="005C5141" w:rsidRPr="002F1CD0" w:rsidRDefault="002F1CD0" w:rsidP="002F1CD0">
            <w:pPr>
              <w:tabs>
                <w:tab w:val="left" w:pos="525"/>
                <w:tab w:val="left" w:pos="675"/>
              </w:tabs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6.5. Оценка рисков возникновения и развития аварий на транспорте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7248A54E" w14:textId="5B9E91DF" w:rsidR="005C5141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2F1CD0" w:rsidRPr="00A17D27" w14:paraId="161E921E" w14:textId="77777777" w:rsidTr="002B3922">
        <w:trPr>
          <w:trHeight w:val="415"/>
          <w:jc w:val="center"/>
        </w:trPr>
        <w:tc>
          <w:tcPr>
            <w:tcW w:w="8897" w:type="dxa"/>
          </w:tcPr>
          <w:p w14:paraId="5E2C9E9B" w14:textId="09F3ADAD" w:rsidR="002F1CD0" w:rsidRPr="002F1CD0" w:rsidRDefault="002F1CD0" w:rsidP="002F1CD0">
            <w:pPr>
              <w:ind w:firstLine="589"/>
              <w:rPr>
                <w:sz w:val="28"/>
                <w:szCs w:val="28"/>
              </w:rPr>
            </w:pPr>
            <w:r w:rsidRPr="002F1CD0">
              <w:rPr>
                <w:sz w:val="28"/>
                <w:szCs w:val="28"/>
              </w:rPr>
              <w:t>7. Перечень земельных участков, которые включаются в границы населенных пунктов, входящих в состав поселения, или исключаются из их границ</w:t>
            </w:r>
            <w:r w:rsidR="009B520F">
              <w:rPr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70CD7C18" w14:textId="738D10C4" w:rsidR="002F1CD0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2F1CD0" w:rsidRPr="00A17D27" w14:paraId="6C8A5C70" w14:textId="77777777" w:rsidTr="002B3922">
        <w:trPr>
          <w:trHeight w:val="415"/>
          <w:jc w:val="center"/>
        </w:trPr>
        <w:tc>
          <w:tcPr>
            <w:tcW w:w="8897" w:type="dxa"/>
          </w:tcPr>
          <w:p w14:paraId="393C79E9" w14:textId="58AAFA45" w:rsidR="002F1CD0" w:rsidRPr="002F1CD0" w:rsidRDefault="002F1CD0" w:rsidP="009B520F">
            <w:pPr>
              <w:keepLines/>
              <w:widowControl w:val="0"/>
              <w:tabs>
                <w:tab w:val="left" w:pos="990"/>
              </w:tabs>
              <w:suppressAutoHyphens/>
              <w:overflowPunct w:val="0"/>
              <w:autoSpaceDE w:val="0"/>
              <w:autoSpaceDN w:val="0"/>
              <w:adjustRightInd w:val="0"/>
              <w:spacing w:line="320" w:lineRule="exact"/>
              <w:ind w:firstLine="589"/>
              <w:rPr>
                <w:sz w:val="28"/>
                <w:szCs w:val="28"/>
              </w:rPr>
            </w:pPr>
            <w:bookmarkStart w:id="6" w:name="_Toc78381642"/>
            <w:r w:rsidRPr="002F1CD0">
              <w:rPr>
                <w:bCs/>
                <w:sz w:val="28"/>
                <w:szCs w:val="28"/>
              </w:rPr>
              <w:t>8. Выводы</w:t>
            </w:r>
            <w:bookmarkEnd w:id="6"/>
            <w:r w:rsidRPr="002F1CD0">
              <w:rPr>
                <w:bCs/>
                <w:sz w:val="28"/>
                <w:szCs w:val="28"/>
              </w:rPr>
              <w:t>.</w:t>
            </w:r>
            <w:bookmarkStart w:id="7" w:name="_Toc16761374"/>
            <w:bookmarkStart w:id="8" w:name="_Toc78381643"/>
            <w:r w:rsidRPr="002F1CD0">
              <w:rPr>
                <w:bCs/>
                <w:sz w:val="28"/>
                <w:szCs w:val="28"/>
              </w:rPr>
              <w:t xml:space="preserve"> </w:t>
            </w:r>
            <w:r w:rsidRPr="002F1CD0">
              <w:rPr>
                <w:bCs/>
                <w:iCs/>
                <w:sz w:val="28"/>
                <w:szCs w:val="28"/>
              </w:rPr>
              <w:t>Предложения по территориальному планированию</w:t>
            </w:r>
            <w:r w:rsidR="009B520F">
              <w:rPr>
                <w:bCs/>
                <w:iCs/>
                <w:sz w:val="28"/>
                <w:szCs w:val="28"/>
              </w:rPr>
              <w:t xml:space="preserve"> </w:t>
            </w:r>
            <w:r w:rsidRPr="002F1CD0">
              <w:rPr>
                <w:bCs/>
                <w:iCs/>
                <w:sz w:val="28"/>
                <w:szCs w:val="28"/>
              </w:rPr>
              <w:t>(проектные предложения генерального плана)</w:t>
            </w:r>
            <w:bookmarkEnd w:id="7"/>
            <w:bookmarkEnd w:id="8"/>
            <w:r w:rsidR="009B520F">
              <w:rPr>
                <w:bCs/>
                <w:iCs/>
                <w:sz w:val="28"/>
                <w:szCs w:val="28"/>
              </w:rPr>
              <w:t>…………………………….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601DA686" w14:textId="0136AC50" w:rsidR="002F1CD0" w:rsidRPr="00A17D27" w:rsidRDefault="009B520F" w:rsidP="00A17D2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14:paraId="4FED200C" w14:textId="6775F65E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37971F4" w14:textId="18A26766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655FF7" w14:textId="7E5C485B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550D4ED" w14:textId="110BE0BF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FB9C61F" w14:textId="2980028F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EEEF786" w14:textId="188326D5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7A757FCF" w14:textId="2038FF49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45A65814" w14:textId="6FD489BF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47B5615E" w14:textId="029DBBD3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783B4459" w14:textId="732AE7C7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00AC164" w14:textId="212F1616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66F04AA" w14:textId="5A29D41E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1BB57CC" w14:textId="3B045C27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150280C" w14:textId="15BAA45D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4403B15" w14:textId="644DA642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1F025AB" w14:textId="6C228C36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469F4F3" w14:textId="750C3467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70434A2D" w14:textId="59C35C90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6C2E996" w14:textId="0609AFAD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CA53FD6" w14:textId="041D1260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6A5694E2" w14:textId="7F5E83A3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67ED0504" w14:textId="18948EB0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632AAD7" w14:textId="0E4F9B5D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F07F69C" w14:textId="0155999C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4BF2A9BF" w14:textId="3ADC9276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AEB9DF2" w14:textId="6F67506D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6985534A" w14:textId="684931E6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B0C231D" w14:textId="2CB6BB9E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794859E9" w14:textId="4FBD6CD8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10569D2" w14:textId="45980F3D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758D7E55" w14:textId="3564175A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BE0ACBD" w14:textId="494E32D3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800A4BD" w14:textId="38E6C2D9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7CDCB30" w14:textId="39533AF9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490A2571" w14:textId="05EFE0E7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E93BC8E" w14:textId="3D884C92" w:rsidR="00A17D27" w:rsidRDefault="00A17D27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58588D1C" w14:textId="77777777" w:rsidR="009739A8" w:rsidRDefault="009739A8" w:rsidP="00B36B70">
      <w:pPr>
        <w:rPr>
          <w:rFonts w:eastAsiaTheme="majorEastAsia"/>
          <w:lang w:eastAsia="ar-SA" w:bidi="en-US"/>
        </w:rPr>
      </w:pPr>
      <w:bookmarkStart w:id="9" w:name="_Toc370201470"/>
    </w:p>
    <w:p w14:paraId="412D21EB" w14:textId="1597E1FF" w:rsidR="00BA08F3" w:rsidRDefault="00BA08F3" w:rsidP="00BA08F3">
      <w:pPr>
        <w:pStyle w:val="1"/>
        <w:spacing w:before="0" w:after="0"/>
        <w:rPr>
          <w:sz w:val="28"/>
        </w:rPr>
      </w:pPr>
      <w:bookmarkStart w:id="10" w:name="_Toc47014517"/>
      <w:r>
        <w:rPr>
          <w:rFonts w:cs="Times New Roman"/>
          <w:sz w:val="28"/>
        </w:rPr>
        <w:lastRenderedPageBreak/>
        <w:t xml:space="preserve">Том </w:t>
      </w:r>
      <w:r>
        <w:rPr>
          <w:rFonts w:cs="Times New Roman"/>
          <w:sz w:val="28"/>
          <w:lang w:val="en-US"/>
        </w:rPr>
        <w:t>I</w:t>
      </w:r>
      <w:r w:rsidRPr="00BA08F3">
        <w:rPr>
          <w:sz w:val="28"/>
        </w:rPr>
        <w:t xml:space="preserve"> </w:t>
      </w:r>
      <w:r w:rsidRPr="00F90564">
        <w:rPr>
          <w:sz w:val="28"/>
        </w:rPr>
        <w:t>Положение о территориальном планировании</w:t>
      </w:r>
    </w:p>
    <w:p w14:paraId="591807D8" w14:textId="77777777" w:rsidR="00BA08F3" w:rsidRPr="00BA08F3" w:rsidRDefault="00BA08F3" w:rsidP="00BA08F3"/>
    <w:p w14:paraId="500726B0" w14:textId="7A1D877A" w:rsidR="00B20883" w:rsidRDefault="00B20883" w:rsidP="00BA08F3">
      <w:pPr>
        <w:pStyle w:val="1"/>
        <w:spacing w:before="0" w:after="0"/>
        <w:rPr>
          <w:rFonts w:cs="Times New Roman"/>
          <w:sz w:val="28"/>
        </w:rPr>
      </w:pPr>
      <w:r w:rsidRPr="00B36B70">
        <w:rPr>
          <w:rFonts w:cs="Times New Roman"/>
          <w:sz w:val="28"/>
        </w:rPr>
        <w:t>Введение</w:t>
      </w:r>
      <w:bookmarkEnd w:id="0"/>
      <w:bookmarkEnd w:id="9"/>
      <w:bookmarkEnd w:id="10"/>
    </w:p>
    <w:p w14:paraId="59E35612" w14:textId="77777777" w:rsidR="00BA08F3" w:rsidRPr="00BA08F3" w:rsidRDefault="00BA08F3" w:rsidP="00BA08F3"/>
    <w:p w14:paraId="4E8837FB" w14:textId="6389F26C" w:rsidR="001F53BD" w:rsidRPr="00B36B70" w:rsidRDefault="001F53BD" w:rsidP="001F53BD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В соответствии с градо</w:t>
      </w:r>
      <w:r w:rsidR="00B36B70">
        <w:rPr>
          <w:sz w:val="28"/>
          <w:szCs w:val="28"/>
          <w:lang w:eastAsia="ar-SA" w:bidi="en-US"/>
        </w:rPr>
        <w:t>строительным законодательством г</w:t>
      </w:r>
      <w:r w:rsidRPr="00B36B70">
        <w:rPr>
          <w:sz w:val="28"/>
          <w:szCs w:val="28"/>
          <w:lang w:eastAsia="ar-SA" w:bidi="en-US"/>
        </w:rPr>
        <w:t xml:space="preserve">енеральный план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Pr="00B36B70">
        <w:rPr>
          <w:sz w:val="28"/>
          <w:szCs w:val="28"/>
          <w:lang w:eastAsia="ar-SA" w:bidi="en-US"/>
        </w:rPr>
        <w:t xml:space="preserve"> сельского поселения </w:t>
      </w:r>
      <w:r w:rsidR="0049686B" w:rsidRPr="00B36B70">
        <w:rPr>
          <w:sz w:val="28"/>
          <w:szCs w:val="28"/>
          <w:lang w:eastAsia="ar-SA" w:bidi="en-US"/>
        </w:rPr>
        <w:t>Абинского</w:t>
      </w:r>
      <w:r w:rsidRPr="00B36B70">
        <w:rPr>
          <w:sz w:val="28"/>
          <w:szCs w:val="28"/>
          <w:lang w:eastAsia="ar-SA" w:bidi="en-US"/>
        </w:rPr>
        <w:t xml:space="preserve"> района Краснодарского края (далее – </w:t>
      </w:r>
      <w:r w:rsidR="0049686B" w:rsidRPr="00B36B70">
        <w:rPr>
          <w:sz w:val="28"/>
          <w:szCs w:val="28"/>
          <w:lang w:eastAsia="ar-SA" w:bidi="en-US"/>
        </w:rPr>
        <w:t>Федоровское</w:t>
      </w:r>
      <w:r w:rsidRPr="00B36B70">
        <w:rPr>
          <w:sz w:val="28"/>
          <w:szCs w:val="28"/>
          <w:lang w:eastAsia="ar-SA" w:bidi="en-US"/>
        </w:rPr>
        <w:t xml:space="preserve"> сельское поселение </w:t>
      </w:r>
      <w:r w:rsidR="0049686B" w:rsidRPr="00B36B70">
        <w:rPr>
          <w:sz w:val="28"/>
          <w:szCs w:val="28"/>
          <w:lang w:eastAsia="ar-SA" w:bidi="en-US"/>
        </w:rPr>
        <w:t>Абинского</w:t>
      </w:r>
      <w:r w:rsidRPr="00B36B70">
        <w:rPr>
          <w:sz w:val="28"/>
          <w:szCs w:val="28"/>
          <w:lang w:eastAsia="ar-SA" w:bidi="en-US"/>
        </w:rPr>
        <w:t xml:space="preserve"> района Кра</w:t>
      </w:r>
      <w:r w:rsidR="00B73939" w:rsidRPr="00B36B70">
        <w:rPr>
          <w:sz w:val="28"/>
          <w:szCs w:val="28"/>
          <w:lang w:eastAsia="ar-SA" w:bidi="en-US"/>
        </w:rPr>
        <w:t xml:space="preserve">снодарского края, </w:t>
      </w:r>
      <w:r w:rsidR="0049686B" w:rsidRPr="00B36B70">
        <w:rPr>
          <w:sz w:val="28"/>
          <w:szCs w:val="28"/>
          <w:lang w:eastAsia="ar-SA" w:bidi="en-US"/>
        </w:rPr>
        <w:t>Федоровское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718223D3" w14:textId="77777777" w:rsidR="00D7236E" w:rsidRDefault="001F53BD" w:rsidP="00D7236E">
      <w:pPr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Основной целью территориаль</w:t>
      </w:r>
      <w:r w:rsidR="00B73939" w:rsidRPr="00B36B70">
        <w:rPr>
          <w:sz w:val="28"/>
          <w:szCs w:val="28"/>
          <w:lang w:eastAsia="ar-SA" w:bidi="en-US"/>
        </w:rPr>
        <w:t xml:space="preserve">ного планирования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 xml:space="preserve"> является определение н</w:t>
      </w:r>
      <w:r w:rsidR="00B73939" w:rsidRPr="00B36B70">
        <w:rPr>
          <w:sz w:val="28"/>
          <w:szCs w:val="28"/>
          <w:lang w:eastAsia="ar-SA" w:bidi="en-US"/>
        </w:rPr>
        <w:t xml:space="preserve">азначения территорий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Краснодарского края, </w:t>
      </w:r>
      <w:r w:rsidR="0049686B" w:rsidRPr="00B36B70">
        <w:rPr>
          <w:sz w:val="28"/>
          <w:szCs w:val="28"/>
          <w:lang w:eastAsia="ar-SA" w:bidi="en-US"/>
        </w:rPr>
        <w:t>Абинского</w:t>
      </w:r>
      <w:r w:rsidR="00B73939" w:rsidRPr="00B36B70">
        <w:rPr>
          <w:sz w:val="28"/>
          <w:szCs w:val="28"/>
          <w:lang w:eastAsia="ar-SA" w:bidi="en-US"/>
        </w:rPr>
        <w:t xml:space="preserve"> района и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>.</w:t>
      </w:r>
    </w:p>
    <w:p w14:paraId="2EA51DCA" w14:textId="3879740F" w:rsidR="00BF2822" w:rsidRDefault="00BF2822" w:rsidP="00D7236E">
      <w:pPr>
        <w:jc w:val="center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Нормативно-правовая база</w:t>
      </w:r>
    </w:p>
    <w:p w14:paraId="0397159C" w14:textId="77777777" w:rsidR="00D7236E" w:rsidRPr="00B36B70" w:rsidRDefault="00D7236E" w:rsidP="00D7236E">
      <w:pPr>
        <w:ind w:firstLine="709"/>
        <w:rPr>
          <w:sz w:val="28"/>
          <w:szCs w:val="28"/>
          <w:lang w:eastAsia="ar-SA" w:bidi="en-US"/>
        </w:rPr>
      </w:pPr>
    </w:p>
    <w:p w14:paraId="0F749186" w14:textId="7F26BCAC" w:rsidR="0034032E" w:rsidRPr="00B36B70" w:rsidRDefault="0034032E" w:rsidP="00B36B70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Генеральный пл</w:t>
      </w:r>
      <w:r w:rsidR="00B36B70">
        <w:rPr>
          <w:sz w:val="28"/>
          <w:szCs w:val="28"/>
          <w:lang w:eastAsia="ar-SA" w:bidi="en-US"/>
        </w:rPr>
        <w:t>ан разработан в соответствии с к</w:t>
      </w:r>
      <w:r w:rsidRPr="00B36B70">
        <w:rPr>
          <w:sz w:val="28"/>
          <w:szCs w:val="28"/>
          <w:lang w:eastAsia="ar-SA" w:bidi="en-US"/>
        </w:rPr>
        <w:t xml:space="preserve">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 w:rsidR="00B36B70" w:rsidRPr="00B36B70">
        <w:rPr>
          <w:sz w:val="28"/>
          <w:szCs w:val="28"/>
        </w:rPr>
        <w:t>от 6 октября 2003 г.</w:t>
      </w:r>
      <w:r w:rsidR="00B36B70" w:rsidRPr="00B36B70">
        <w:rPr>
          <w:sz w:val="27"/>
          <w:szCs w:val="27"/>
        </w:rPr>
        <w:t xml:space="preserve">                      № 131-ФЗ </w:t>
      </w:r>
      <w:r w:rsidRPr="00B36B70">
        <w:rPr>
          <w:sz w:val="28"/>
          <w:szCs w:val="28"/>
          <w:lang w:eastAsia="ar-SA" w:bidi="en-US"/>
        </w:rPr>
        <w:t xml:space="preserve">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C1254D" w:rsidRPr="00B36B70">
        <w:rPr>
          <w:sz w:val="28"/>
          <w:szCs w:val="28"/>
          <w:lang w:eastAsia="ar-SA" w:bidi="en-US"/>
        </w:rPr>
        <w:t>Краснодарского края</w:t>
      </w:r>
      <w:r w:rsidRPr="00B36B70">
        <w:rPr>
          <w:sz w:val="28"/>
          <w:szCs w:val="28"/>
          <w:lang w:eastAsia="ar-SA" w:bidi="en-US"/>
        </w:rPr>
        <w:t xml:space="preserve">, </w:t>
      </w:r>
      <w:r w:rsidR="00B36B70">
        <w:rPr>
          <w:sz w:val="28"/>
          <w:szCs w:val="28"/>
          <w:lang w:eastAsia="ar-SA" w:bidi="en-US"/>
        </w:rPr>
        <w:t>у</w:t>
      </w:r>
      <w:r w:rsidRPr="00B36B70">
        <w:rPr>
          <w:sz w:val="28"/>
          <w:szCs w:val="28"/>
          <w:lang w:eastAsia="ar-SA" w:bidi="en-US"/>
        </w:rPr>
        <w:t xml:space="preserve">ставом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>, нормативно-правовыми актами органов местного самоуправления</w:t>
      </w:r>
      <w:r w:rsidR="00B36B70">
        <w:rPr>
          <w:sz w:val="28"/>
          <w:szCs w:val="28"/>
          <w:lang w:eastAsia="ar-SA" w:bidi="en-US"/>
        </w:rPr>
        <w:t xml:space="preserve">           </w:t>
      </w:r>
      <w:r w:rsidRPr="00B36B70">
        <w:rPr>
          <w:sz w:val="28"/>
          <w:szCs w:val="28"/>
          <w:lang w:eastAsia="ar-SA" w:bidi="en-US"/>
        </w:rPr>
        <w:t xml:space="preserve">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Pr="00B36B70">
        <w:rPr>
          <w:sz w:val="28"/>
          <w:szCs w:val="28"/>
          <w:lang w:eastAsia="ar-SA" w:bidi="en-US"/>
        </w:rPr>
        <w:t>.</w:t>
      </w:r>
    </w:p>
    <w:p w14:paraId="05FF6B92" w14:textId="3CB3B821" w:rsidR="00D87B86" w:rsidRPr="00B36B70" w:rsidRDefault="00D87B86" w:rsidP="00E6175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B36B70" w:rsidRPr="00B36B70">
        <w:rPr>
          <w:sz w:val="28"/>
          <w:szCs w:val="28"/>
          <w:lang w:eastAsia="ar-SA" w:bidi="en-US"/>
        </w:rPr>
        <w:t>Российской Федерации</w:t>
      </w:r>
      <w:r w:rsidRPr="00B36B70">
        <w:rPr>
          <w:sz w:val="28"/>
          <w:szCs w:val="28"/>
          <w:lang w:eastAsia="ar-SA" w:bidi="en-US"/>
        </w:rPr>
        <w:t xml:space="preserve"> и иными нормативными правовыми актами.</w:t>
      </w:r>
    </w:p>
    <w:p w14:paraId="32CE61C2" w14:textId="5DE92B5C" w:rsidR="0034032E" w:rsidRPr="00B36B70" w:rsidRDefault="0034032E" w:rsidP="0034032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 xml:space="preserve">Структура текстовой части генерального плана </w:t>
      </w:r>
      <w:r w:rsidR="0049686B" w:rsidRPr="00B36B70">
        <w:rPr>
          <w:sz w:val="28"/>
          <w:szCs w:val="28"/>
          <w:lang w:eastAsia="ar-SA" w:bidi="en-US"/>
        </w:rPr>
        <w:t>Федоровского</w:t>
      </w:r>
      <w:r w:rsidR="00B73939" w:rsidRPr="00B36B70">
        <w:rPr>
          <w:sz w:val="28"/>
          <w:szCs w:val="28"/>
          <w:lang w:eastAsia="ar-SA" w:bidi="en-US"/>
        </w:rPr>
        <w:t xml:space="preserve"> СП</w:t>
      </w:r>
      <w:r w:rsidR="007E60CC" w:rsidRPr="00B36B70">
        <w:rPr>
          <w:sz w:val="28"/>
          <w:szCs w:val="28"/>
          <w:lang w:eastAsia="ar-SA" w:bidi="en-US"/>
        </w:rPr>
        <w:t xml:space="preserve"> определена</w:t>
      </w:r>
      <w:r w:rsidRPr="00B36B70">
        <w:rPr>
          <w:sz w:val="28"/>
          <w:szCs w:val="28"/>
          <w:lang w:eastAsia="ar-SA" w:bidi="en-US"/>
        </w:rPr>
        <w:t xml:space="preserve"> согласно действующему законодательству и включает в себя:</w:t>
      </w:r>
    </w:p>
    <w:p w14:paraId="32891F47" w14:textId="6386373C" w:rsidR="00E04A49" w:rsidRPr="00B36B70" w:rsidRDefault="00D7236E" w:rsidP="00D7236E">
      <w:pPr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 xml:space="preserve">1. </w:t>
      </w:r>
      <w:r w:rsidR="00E04A49" w:rsidRPr="00B36B70">
        <w:rPr>
          <w:sz w:val="28"/>
          <w:szCs w:val="28"/>
          <w:lang w:eastAsia="ar-SA" w:bidi="en-US"/>
        </w:rPr>
        <w:t>Том 1. Положение о территориальном планировании.</w:t>
      </w:r>
    </w:p>
    <w:p w14:paraId="5181AB6D" w14:textId="11051F84" w:rsidR="00E04A49" w:rsidRDefault="00D7236E" w:rsidP="00D7236E">
      <w:pPr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 xml:space="preserve">2. </w:t>
      </w:r>
      <w:r w:rsidR="00E04A49" w:rsidRPr="00B36B70">
        <w:rPr>
          <w:sz w:val="28"/>
          <w:szCs w:val="28"/>
          <w:lang w:eastAsia="ar-SA" w:bidi="en-US"/>
        </w:rPr>
        <w:t>Том 2. Материалы по обоснованию.</w:t>
      </w:r>
    </w:p>
    <w:p w14:paraId="0C96B404" w14:textId="77777777" w:rsidR="00D7236E" w:rsidRPr="00B36B70" w:rsidRDefault="00D7236E" w:rsidP="00D7236E">
      <w:pPr>
        <w:ind w:firstLine="709"/>
        <w:rPr>
          <w:sz w:val="28"/>
          <w:szCs w:val="28"/>
          <w:lang w:eastAsia="ar-SA" w:bidi="en-US"/>
        </w:rPr>
      </w:pPr>
    </w:p>
    <w:p w14:paraId="769A5D1F" w14:textId="3259FFEE" w:rsidR="00BF2822" w:rsidRDefault="00BF2822" w:rsidP="00D7236E">
      <w:pPr>
        <w:shd w:val="clear" w:color="auto" w:fill="FFFFFF"/>
        <w:jc w:val="center"/>
        <w:rPr>
          <w:sz w:val="28"/>
          <w:szCs w:val="28"/>
          <w:lang w:eastAsia="ar-SA" w:bidi="en-US"/>
        </w:rPr>
      </w:pPr>
      <w:r w:rsidRPr="00D7236E">
        <w:rPr>
          <w:sz w:val="28"/>
          <w:szCs w:val="28"/>
          <w:lang w:eastAsia="ar-SA" w:bidi="en-US"/>
        </w:rPr>
        <w:t xml:space="preserve">Состав </w:t>
      </w:r>
      <w:r w:rsidR="0021691A" w:rsidRPr="00D7236E">
        <w:rPr>
          <w:sz w:val="28"/>
          <w:szCs w:val="28"/>
          <w:lang w:eastAsia="ar-SA" w:bidi="en-US"/>
        </w:rPr>
        <w:t>положения о территориальном планировании</w:t>
      </w:r>
    </w:p>
    <w:p w14:paraId="41BC092E" w14:textId="77777777" w:rsidR="00D7236E" w:rsidRPr="00D7236E" w:rsidRDefault="00D7236E" w:rsidP="00D7236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1AF35704" w14:textId="5EE67CBB" w:rsidR="00E77359" w:rsidRPr="00D7236E" w:rsidRDefault="00BF2822" w:rsidP="00E04A4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D7236E">
        <w:rPr>
          <w:sz w:val="28"/>
          <w:szCs w:val="28"/>
          <w:lang w:eastAsia="ar-SA" w:bidi="en-US"/>
        </w:rPr>
        <w:t>В настоящем томе представлен</w:t>
      </w:r>
      <w:r w:rsidR="0021691A" w:rsidRPr="00D7236E">
        <w:rPr>
          <w:sz w:val="28"/>
          <w:szCs w:val="28"/>
          <w:lang w:eastAsia="ar-SA" w:bidi="en-US"/>
        </w:rPr>
        <w:t>о</w:t>
      </w:r>
      <w:r w:rsidR="00F36C12" w:rsidRPr="00D7236E">
        <w:rPr>
          <w:sz w:val="28"/>
          <w:szCs w:val="28"/>
          <w:lang w:eastAsia="ar-SA" w:bidi="en-US"/>
        </w:rPr>
        <w:t xml:space="preserve"> </w:t>
      </w:r>
      <w:r w:rsidR="0021691A" w:rsidRPr="00D7236E">
        <w:rPr>
          <w:sz w:val="28"/>
          <w:szCs w:val="28"/>
          <w:lang w:eastAsia="ar-SA" w:bidi="en-US"/>
        </w:rPr>
        <w:t>положение о территориальном планировании</w:t>
      </w:r>
      <w:r w:rsidR="00E77359" w:rsidRPr="00D7236E">
        <w:rPr>
          <w:sz w:val="28"/>
          <w:szCs w:val="28"/>
          <w:lang w:eastAsia="ar-SA" w:bidi="en-US"/>
        </w:rPr>
        <w:t>, котор</w:t>
      </w:r>
      <w:r w:rsidR="0021691A" w:rsidRPr="00D7236E">
        <w:rPr>
          <w:sz w:val="28"/>
          <w:szCs w:val="28"/>
          <w:lang w:eastAsia="ar-SA" w:bidi="en-US"/>
        </w:rPr>
        <w:t>о</w:t>
      </w:r>
      <w:r w:rsidRPr="00D7236E">
        <w:rPr>
          <w:sz w:val="28"/>
          <w:szCs w:val="28"/>
          <w:lang w:eastAsia="ar-SA" w:bidi="en-US"/>
        </w:rPr>
        <w:t>е</w:t>
      </w:r>
      <w:r w:rsidR="00D7236E">
        <w:rPr>
          <w:sz w:val="28"/>
          <w:szCs w:val="28"/>
          <w:lang w:eastAsia="ar-SA" w:bidi="en-US"/>
        </w:rPr>
        <w:t xml:space="preserve"> в соответствии с пунктом </w:t>
      </w:r>
      <w:r w:rsidR="0021691A" w:rsidRPr="00D7236E">
        <w:rPr>
          <w:sz w:val="28"/>
          <w:szCs w:val="28"/>
          <w:lang w:eastAsia="ar-SA" w:bidi="en-US"/>
        </w:rPr>
        <w:t>4</w:t>
      </w:r>
      <w:r w:rsidR="00D7236E">
        <w:rPr>
          <w:sz w:val="28"/>
          <w:szCs w:val="28"/>
          <w:lang w:eastAsia="ar-SA" w:bidi="en-US"/>
        </w:rPr>
        <w:t xml:space="preserve"> статьи </w:t>
      </w:r>
      <w:r w:rsidRPr="00D7236E">
        <w:rPr>
          <w:sz w:val="28"/>
          <w:szCs w:val="28"/>
          <w:lang w:eastAsia="ar-SA" w:bidi="en-US"/>
        </w:rPr>
        <w:t>23</w:t>
      </w:r>
      <w:r w:rsidR="00E77359" w:rsidRPr="00D7236E">
        <w:rPr>
          <w:sz w:val="28"/>
          <w:szCs w:val="28"/>
          <w:lang w:eastAsia="ar-SA" w:bidi="en-US"/>
        </w:rPr>
        <w:t xml:space="preserve"> Градо</w:t>
      </w:r>
      <w:r w:rsidRPr="00D7236E">
        <w:rPr>
          <w:sz w:val="28"/>
          <w:szCs w:val="28"/>
          <w:lang w:eastAsia="ar-SA" w:bidi="en-US"/>
        </w:rPr>
        <w:t xml:space="preserve">строительного кодекса </w:t>
      </w:r>
      <w:r w:rsidR="00D7236E" w:rsidRPr="00B36B70">
        <w:rPr>
          <w:sz w:val="28"/>
          <w:szCs w:val="28"/>
          <w:lang w:eastAsia="ar-SA" w:bidi="en-US"/>
        </w:rPr>
        <w:t>Российской Федерации</w:t>
      </w:r>
      <w:r w:rsidRPr="00D7236E">
        <w:rPr>
          <w:sz w:val="28"/>
          <w:szCs w:val="28"/>
          <w:lang w:eastAsia="ar-SA" w:bidi="en-US"/>
        </w:rPr>
        <w:t xml:space="preserve"> включа</w:t>
      </w:r>
      <w:r w:rsidR="0021691A" w:rsidRPr="00D7236E">
        <w:rPr>
          <w:sz w:val="28"/>
          <w:szCs w:val="28"/>
          <w:lang w:eastAsia="ar-SA" w:bidi="en-US"/>
        </w:rPr>
        <w:t>е</w:t>
      </w:r>
      <w:r w:rsidR="00E77359" w:rsidRPr="00D7236E">
        <w:rPr>
          <w:sz w:val="28"/>
          <w:szCs w:val="28"/>
          <w:lang w:eastAsia="ar-SA" w:bidi="en-US"/>
        </w:rPr>
        <w:t>т в себя:</w:t>
      </w:r>
    </w:p>
    <w:p w14:paraId="045DE589" w14:textId="3F47053C" w:rsidR="0021691A" w:rsidRPr="00D7236E" w:rsidRDefault="0021691A" w:rsidP="0021691A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D7236E">
        <w:rPr>
          <w:sz w:val="28"/>
          <w:szCs w:val="28"/>
          <w:lang w:eastAsia="ar-SA" w:bidi="en-US"/>
        </w:rPr>
        <w:t>1) сведения о видах, назначении и наименованиях</w:t>
      </w:r>
      <w:r w:rsidR="0010140C">
        <w:rPr>
          <w:sz w:val="28"/>
          <w:szCs w:val="28"/>
          <w:lang w:eastAsia="ar-SA" w:bidi="en-US"/>
        </w:rPr>
        <w:t>,</w:t>
      </w:r>
      <w:r w:rsidRPr="00D7236E">
        <w:rPr>
          <w:sz w:val="28"/>
          <w:szCs w:val="28"/>
          <w:lang w:eastAsia="ar-SA" w:bidi="en-US"/>
        </w:rPr>
        <w:t xml:space="preserve">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</w:t>
      </w:r>
      <w:r w:rsidRPr="00D7236E">
        <w:rPr>
          <w:sz w:val="28"/>
          <w:szCs w:val="28"/>
          <w:lang w:eastAsia="ar-SA" w:bidi="en-US"/>
        </w:rPr>
        <w:lastRenderedPageBreak/>
        <w:t>случае, если установление таких зон требуется в связи с размещением данных объектов;</w:t>
      </w:r>
    </w:p>
    <w:p w14:paraId="213B6B46" w14:textId="4B3A5CEF" w:rsidR="0021691A" w:rsidRDefault="0021691A" w:rsidP="00D7236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11" w:name="dst101684"/>
      <w:bookmarkEnd w:id="11"/>
      <w:r w:rsidRPr="00B36B70">
        <w:rPr>
          <w:sz w:val="28"/>
          <w:szCs w:val="28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190C17A4" w14:textId="77777777" w:rsidR="00D7236E" w:rsidRPr="00B36B70" w:rsidRDefault="00D7236E" w:rsidP="00D7236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0B90E60B" w14:textId="5037B787" w:rsidR="00D7236E" w:rsidRDefault="0064130E" w:rsidP="00D7236E">
      <w:pPr>
        <w:shd w:val="clear" w:color="auto" w:fill="FFFFFF"/>
        <w:jc w:val="center"/>
        <w:rPr>
          <w:sz w:val="28"/>
          <w:szCs w:val="28"/>
          <w:lang w:eastAsia="ar-SA" w:bidi="en-US"/>
        </w:rPr>
      </w:pPr>
      <w:r w:rsidRPr="00D7236E">
        <w:rPr>
          <w:sz w:val="28"/>
          <w:szCs w:val="28"/>
          <w:lang w:eastAsia="ar-SA" w:bidi="en-US"/>
        </w:rPr>
        <w:t>Этапы реализации проекта</w:t>
      </w:r>
    </w:p>
    <w:p w14:paraId="048899B4" w14:textId="77777777" w:rsidR="00D7236E" w:rsidRDefault="00D7236E" w:rsidP="00D7236E">
      <w:pPr>
        <w:shd w:val="clear" w:color="auto" w:fill="FFFFFF"/>
        <w:jc w:val="center"/>
        <w:rPr>
          <w:sz w:val="28"/>
          <w:szCs w:val="28"/>
          <w:lang w:eastAsia="ar-SA" w:bidi="en-US"/>
        </w:rPr>
      </w:pPr>
    </w:p>
    <w:p w14:paraId="30D4ACC3" w14:textId="2F8A6BE5" w:rsidR="0034032E" w:rsidRPr="00B36B70" w:rsidRDefault="0034032E" w:rsidP="00D7236E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исходный срок – 20</w:t>
      </w:r>
      <w:r w:rsidR="00FE2ABA" w:rsidRPr="00B36B70">
        <w:rPr>
          <w:sz w:val="28"/>
          <w:szCs w:val="28"/>
          <w:lang w:eastAsia="ar-SA" w:bidi="en-US"/>
        </w:rPr>
        <w:t>2</w:t>
      </w:r>
      <w:r w:rsidR="0081060E" w:rsidRPr="00B36B70">
        <w:rPr>
          <w:sz w:val="28"/>
          <w:szCs w:val="28"/>
          <w:lang w:eastAsia="ar-SA" w:bidi="en-US"/>
        </w:rPr>
        <w:t>1</w:t>
      </w:r>
      <w:r w:rsidR="00D7236E">
        <w:rPr>
          <w:sz w:val="28"/>
          <w:szCs w:val="28"/>
          <w:lang w:eastAsia="ar-SA" w:bidi="en-US"/>
        </w:rPr>
        <w:t xml:space="preserve"> год</w:t>
      </w:r>
      <w:r w:rsidRPr="00B36B70">
        <w:rPr>
          <w:sz w:val="28"/>
          <w:szCs w:val="28"/>
          <w:lang w:eastAsia="ar-SA" w:bidi="en-US"/>
        </w:rPr>
        <w:t>;</w:t>
      </w:r>
    </w:p>
    <w:p w14:paraId="69F47E31" w14:textId="6405D79D" w:rsidR="0034032E" w:rsidRPr="00B36B70" w:rsidRDefault="0034032E" w:rsidP="00D7236E">
      <w:pPr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1 очередь – 202</w:t>
      </w:r>
      <w:r w:rsidR="0081060E" w:rsidRPr="00B36B70">
        <w:rPr>
          <w:sz w:val="28"/>
          <w:szCs w:val="28"/>
          <w:lang w:eastAsia="ar-SA" w:bidi="en-US"/>
        </w:rPr>
        <w:t>6</w:t>
      </w:r>
      <w:r w:rsidR="00D7236E">
        <w:rPr>
          <w:sz w:val="28"/>
          <w:szCs w:val="28"/>
          <w:lang w:eastAsia="ar-SA" w:bidi="en-US"/>
        </w:rPr>
        <w:t xml:space="preserve"> год</w:t>
      </w:r>
      <w:r w:rsidRPr="00B36B70">
        <w:rPr>
          <w:sz w:val="28"/>
          <w:szCs w:val="28"/>
          <w:lang w:eastAsia="ar-SA" w:bidi="en-US"/>
        </w:rPr>
        <w:t>;</w:t>
      </w:r>
    </w:p>
    <w:p w14:paraId="639A1755" w14:textId="4084C02B" w:rsidR="0034032E" w:rsidRPr="00B36B70" w:rsidRDefault="0034032E" w:rsidP="00D7236E">
      <w:pPr>
        <w:ind w:firstLine="709"/>
        <w:rPr>
          <w:sz w:val="28"/>
          <w:szCs w:val="28"/>
          <w:lang w:eastAsia="ar-SA" w:bidi="en-US"/>
        </w:rPr>
      </w:pPr>
      <w:r w:rsidRPr="00B36B70">
        <w:rPr>
          <w:sz w:val="28"/>
          <w:szCs w:val="28"/>
          <w:lang w:eastAsia="ar-SA" w:bidi="en-US"/>
        </w:rPr>
        <w:t>расчетный срок – 204</w:t>
      </w:r>
      <w:r w:rsidR="00967FA8" w:rsidRPr="00B36B70">
        <w:rPr>
          <w:sz w:val="28"/>
          <w:szCs w:val="28"/>
          <w:lang w:eastAsia="ar-SA" w:bidi="en-US"/>
        </w:rPr>
        <w:t>1</w:t>
      </w:r>
      <w:r w:rsidR="00D7236E">
        <w:rPr>
          <w:sz w:val="28"/>
          <w:szCs w:val="28"/>
          <w:lang w:eastAsia="ar-SA" w:bidi="en-US"/>
        </w:rPr>
        <w:t xml:space="preserve"> год.</w:t>
      </w:r>
    </w:p>
    <w:bookmarkEnd w:id="1"/>
    <w:bookmarkEnd w:id="2"/>
    <w:p w14:paraId="00B81ACB" w14:textId="77777777" w:rsidR="007C52C6" w:rsidRPr="00B36B70" w:rsidRDefault="007C52C6" w:rsidP="00DF1EE7">
      <w:pPr>
        <w:shd w:val="clear" w:color="auto" w:fill="FFFFFF"/>
        <w:ind w:firstLine="709"/>
        <w:rPr>
          <w:sz w:val="28"/>
          <w:szCs w:val="28"/>
          <w:highlight w:val="yellow"/>
          <w:lang w:eastAsia="ar-SA" w:bidi="en-US"/>
        </w:rPr>
      </w:pPr>
    </w:p>
    <w:p w14:paraId="1A2B721F" w14:textId="1C72CD1F" w:rsidR="0099037E" w:rsidRDefault="0099037E" w:rsidP="0099037E">
      <w:pPr>
        <w:pStyle w:val="a0"/>
        <w:jc w:val="left"/>
        <w:rPr>
          <w:lang w:val="ru-RU"/>
        </w:rPr>
        <w:sectPr w:rsidR="0099037E" w:rsidSect="00B36B70">
          <w:headerReference w:type="default" r:id="rId8"/>
          <w:footerReference w:type="default" r:id="rId9"/>
          <w:type w:val="continuous"/>
          <w:pgSz w:w="11906" w:h="16838"/>
          <w:pgMar w:top="1134" w:right="567" w:bottom="1134" w:left="1701" w:header="680" w:footer="680" w:gutter="0"/>
          <w:cols w:space="708"/>
          <w:docGrid w:linePitch="360"/>
        </w:sectPr>
      </w:pPr>
    </w:p>
    <w:p w14:paraId="0CA305F6" w14:textId="1303B607" w:rsidR="0010140C" w:rsidRDefault="0010140C" w:rsidP="0010140C">
      <w:pPr>
        <w:pStyle w:val="1"/>
        <w:spacing w:before="0" w:after="0"/>
        <w:rPr>
          <w:rFonts w:eastAsia="Times New Roman" w:cs="Times New Roman"/>
          <w:lang w:eastAsia="ar-SA" w:bidi="en-US"/>
        </w:rPr>
      </w:pPr>
      <w:bookmarkStart w:id="12" w:name="_Toc47014518"/>
      <w:bookmarkStart w:id="13" w:name="_Toc312530877"/>
      <w:bookmarkStart w:id="14" w:name="_Toc370201475"/>
      <w:r>
        <w:lastRenderedPageBreak/>
        <w:t xml:space="preserve">1. </w:t>
      </w:r>
      <w:r w:rsidR="00A11D24" w:rsidRPr="002B3A9F">
        <w:t xml:space="preserve">Сведения </w:t>
      </w:r>
      <w:r w:rsidR="00A11D24" w:rsidRPr="0021691A">
        <w:rPr>
          <w:rFonts w:eastAsia="Times New Roman" w:cs="Times New Roman"/>
          <w:lang w:eastAsia="ar-SA" w:bidi="en-US"/>
        </w:rPr>
        <w:t>о видах, назначении и наименованиях</w:t>
      </w:r>
      <w:r>
        <w:rPr>
          <w:rFonts w:eastAsia="Times New Roman" w:cs="Times New Roman"/>
          <w:lang w:eastAsia="ar-SA" w:bidi="en-US"/>
        </w:rPr>
        <w:t>,</w:t>
      </w:r>
      <w:r w:rsidR="00A11D24" w:rsidRPr="0021691A">
        <w:rPr>
          <w:rFonts w:eastAsia="Times New Roman" w:cs="Times New Roman"/>
          <w:lang w:eastAsia="ar-SA" w:bidi="en-US"/>
        </w:rPr>
        <w:t xml:space="preserve"> планируемых для размещения </w:t>
      </w:r>
    </w:p>
    <w:p w14:paraId="0FC5D699" w14:textId="7F3BB07F" w:rsidR="00A11D24" w:rsidRDefault="00A11D24" w:rsidP="0010140C">
      <w:pPr>
        <w:pStyle w:val="1"/>
        <w:spacing w:before="0" w:after="0"/>
        <w:rPr>
          <w:rFonts w:eastAsia="Times New Roman" w:cs="Times New Roman"/>
          <w:lang w:eastAsia="ar-SA" w:bidi="en-US"/>
        </w:rPr>
      </w:pPr>
      <w:r w:rsidRPr="0021691A">
        <w:rPr>
          <w:rFonts w:eastAsia="Times New Roman" w:cs="Times New Roman"/>
          <w:lang w:eastAsia="ar-SA" w:bidi="en-US"/>
        </w:rPr>
        <w:t>объектов местного значения поселения</w:t>
      </w:r>
      <w:bookmarkEnd w:id="12"/>
    </w:p>
    <w:p w14:paraId="2FEEE89B" w14:textId="77777777" w:rsidR="0010140C" w:rsidRPr="0010140C" w:rsidRDefault="0010140C" w:rsidP="0010140C">
      <w:pPr>
        <w:rPr>
          <w:sz w:val="28"/>
          <w:szCs w:val="28"/>
          <w:lang w:eastAsia="ar-SA" w:bidi="en-US"/>
        </w:rPr>
      </w:pPr>
    </w:p>
    <w:p w14:paraId="0CA03E5C" w14:textId="3389343C" w:rsidR="0010140C" w:rsidRDefault="0010140C" w:rsidP="0010140C">
      <w:pPr>
        <w:pStyle w:val="a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</w:t>
      </w:r>
      <w:r w:rsidRPr="0010140C">
        <w:rPr>
          <w:sz w:val="28"/>
          <w:szCs w:val="28"/>
          <w:lang w:val="ru-RU"/>
        </w:rPr>
        <w:t>Таблица 1.1</w:t>
      </w:r>
    </w:p>
    <w:tbl>
      <w:tblPr>
        <w:tblStyle w:val="ad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418"/>
        <w:gridCol w:w="1125"/>
        <w:gridCol w:w="1426"/>
        <w:gridCol w:w="1701"/>
        <w:gridCol w:w="1843"/>
        <w:gridCol w:w="1546"/>
        <w:gridCol w:w="1431"/>
        <w:gridCol w:w="1559"/>
      </w:tblGrid>
      <w:tr w:rsidR="00122FFA" w:rsidRPr="00E557C5" w14:paraId="1B798C57" w14:textId="77777777" w:rsidTr="008C6178">
        <w:trPr>
          <w:cantSplit/>
          <w:tblHeader/>
        </w:trPr>
        <w:tc>
          <w:tcPr>
            <w:tcW w:w="988" w:type="dxa"/>
            <w:shd w:val="clear" w:color="auto" w:fill="auto"/>
            <w:hideMark/>
          </w:tcPr>
          <w:p w14:paraId="215035AA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Номер объекта</w:t>
            </w:r>
          </w:p>
        </w:tc>
        <w:tc>
          <w:tcPr>
            <w:tcW w:w="1417" w:type="dxa"/>
            <w:shd w:val="clear" w:color="auto" w:fill="auto"/>
            <w:hideMark/>
          </w:tcPr>
          <w:p w14:paraId="1D2776C7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Код объекта</w:t>
            </w:r>
          </w:p>
        </w:tc>
        <w:tc>
          <w:tcPr>
            <w:tcW w:w="1418" w:type="dxa"/>
            <w:shd w:val="clear" w:color="auto" w:fill="auto"/>
            <w:hideMark/>
          </w:tcPr>
          <w:p w14:paraId="0E0476BB" w14:textId="77777777" w:rsidR="00122FFA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 xml:space="preserve">Вид </w:t>
            </w:r>
          </w:p>
          <w:p w14:paraId="5C4B8D84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объекта</w:t>
            </w:r>
          </w:p>
        </w:tc>
        <w:tc>
          <w:tcPr>
            <w:tcW w:w="1125" w:type="dxa"/>
            <w:shd w:val="clear" w:color="auto" w:fill="auto"/>
            <w:hideMark/>
          </w:tcPr>
          <w:p w14:paraId="5980F9E3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Назначе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ние объекта</w:t>
            </w:r>
          </w:p>
        </w:tc>
        <w:tc>
          <w:tcPr>
            <w:tcW w:w="1426" w:type="dxa"/>
            <w:shd w:val="clear" w:color="auto" w:fill="auto"/>
            <w:hideMark/>
          </w:tcPr>
          <w:p w14:paraId="43FF59BF" w14:textId="77777777" w:rsidR="00122FFA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Наименова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 xml:space="preserve">ние </w:t>
            </w:r>
          </w:p>
          <w:p w14:paraId="3622DDE3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объекта</w:t>
            </w:r>
          </w:p>
        </w:tc>
        <w:tc>
          <w:tcPr>
            <w:tcW w:w="1701" w:type="dxa"/>
            <w:shd w:val="clear" w:color="auto" w:fill="auto"/>
            <w:hideMark/>
          </w:tcPr>
          <w:p w14:paraId="72A71DB6" w14:textId="409D2EB0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Основные характеристи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ки объекта</w:t>
            </w:r>
          </w:p>
        </w:tc>
        <w:tc>
          <w:tcPr>
            <w:tcW w:w="1843" w:type="dxa"/>
            <w:shd w:val="clear" w:color="auto" w:fill="auto"/>
            <w:hideMark/>
          </w:tcPr>
          <w:p w14:paraId="102BBD91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Местоположе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 xml:space="preserve">ние </w:t>
            </w:r>
          </w:p>
        </w:tc>
        <w:tc>
          <w:tcPr>
            <w:tcW w:w="1546" w:type="dxa"/>
            <w:shd w:val="clear" w:color="auto" w:fill="auto"/>
            <w:hideMark/>
          </w:tcPr>
          <w:p w14:paraId="79140D42" w14:textId="77777777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Планируе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мые мероприя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тия по объекту</w:t>
            </w:r>
          </w:p>
        </w:tc>
        <w:tc>
          <w:tcPr>
            <w:tcW w:w="1431" w:type="dxa"/>
            <w:shd w:val="clear" w:color="auto" w:fill="auto"/>
            <w:hideMark/>
          </w:tcPr>
          <w:p w14:paraId="114D95EA" w14:textId="4BA44E1F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Функцио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нальная зона (для объектов, не являющих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ся линейными объектами)</w:t>
            </w:r>
          </w:p>
        </w:tc>
        <w:tc>
          <w:tcPr>
            <w:tcW w:w="1559" w:type="dxa"/>
            <w:shd w:val="clear" w:color="auto" w:fill="auto"/>
            <w:hideMark/>
          </w:tcPr>
          <w:p w14:paraId="687CEC13" w14:textId="294073D9" w:rsidR="00122FFA" w:rsidRPr="00E557C5" w:rsidRDefault="00122FFA" w:rsidP="008C6178">
            <w:pPr>
              <w:pStyle w:val="a0"/>
              <w:keepNext/>
              <w:ind w:firstLine="0"/>
              <w:jc w:val="center"/>
              <w:rPr>
                <w:b/>
                <w:lang w:val="ru-RU"/>
              </w:rPr>
            </w:pPr>
            <w:r w:rsidRPr="00E557C5">
              <w:rPr>
                <w:b/>
                <w:lang w:val="ru-RU"/>
              </w:rPr>
              <w:t>Характерис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тика зон с особыми условиями использова</w:t>
            </w:r>
            <w:r>
              <w:rPr>
                <w:b/>
                <w:lang w:val="ru-RU"/>
              </w:rPr>
              <w:t>-</w:t>
            </w:r>
            <w:r w:rsidRPr="00E557C5">
              <w:rPr>
                <w:b/>
                <w:lang w:val="ru-RU"/>
              </w:rPr>
              <w:t>ния территории</w:t>
            </w:r>
          </w:p>
        </w:tc>
      </w:tr>
    </w:tbl>
    <w:p w14:paraId="31A5A442" w14:textId="65B026B6" w:rsidR="00122FFA" w:rsidRPr="00122FFA" w:rsidRDefault="00122FFA" w:rsidP="0010140C">
      <w:pPr>
        <w:pStyle w:val="a0"/>
        <w:jc w:val="center"/>
        <w:rPr>
          <w:sz w:val="2"/>
          <w:szCs w:val="2"/>
          <w:lang w:val="ru-RU"/>
        </w:rPr>
      </w:pPr>
    </w:p>
    <w:tbl>
      <w:tblPr>
        <w:tblStyle w:val="ad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418"/>
        <w:gridCol w:w="1125"/>
        <w:gridCol w:w="1426"/>
        <w:gridCol w:w="1701"/>
        <w:gridCol w:w="1843"/>
        <w:gridCol w:w="1546"/>
        <w:gridCol w:w="1431"/>
        <w:gridCol w:w="1559"/>
      </w:tblGrid>
      <w:tr w:rsidR="00122FFA" w:rsidRPr="0010140C" w14:paraId="7275F5DD" w14:textId="77777777" w:rsidTr="00122FFA">
        <w:trPr>
          <w:cantSplit/>
          <w:tblHeader/>
        </w:trPr>
        <w:tc>
          <w:tcPr>
            <w:tcW w:w="988" w:type="dxa"/>
            <w:shd w:val="clear" w:color="auto" w:fill="auto"/>
          </w:tcPr>
          <w:p w14:paraId="4336553F" w14:textId="7A4F3F2F" w:rsidR="00122FFA" w:rsidRPr="00122FFA" w:rsidRDefault="00211CD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6712BBB" w14:textId="0CC9B5E2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EA7503F" w14:textId="70F05F7A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 w14:paraId="43BE33EA" w14:textId="4C33F1AD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4</w:t>
            </w:r>
          </w:p>
        </w:tc>
        <w:tc>
          <w:tcPr>
            <w:tcW w:w="1426" w:type="dxa"/>
            <w:shd w:val="clear" w:color="auto" w:fill="auto"/>
          </w:tcPr>
          <w:p w14:paraId="72DA663B" w14:textId="6627389F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F90D78D" w14:textId="6003A7E6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32AA0847" w14:textId="69BB4886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7</w:t>
            </w:r>
          </w:p>
        </w:tc>
        <w:tc>
          <w:tcPr>
            <w:tcW w:w="1546" w:type="dxa"/>
            <w:shd w:val="clear" w:color="auto" w:fill="auto"/>
          </w:tcPr>
          <w:p w14:paraId="400C4D48" w14:textId="1F114B61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8</w:t>
            </w:r>
          </w:p>
        </w:tc>
        <w:tc>
          <w:tcPr>
            <w:tcW w:w="1431" w:type="dxa"/>
            <w:shd w:val="clear" w:color="auto" w:fill="auto"/>
          </w:tcPr>
          <w:p w14:paraId="32FD938E" w14:textId="2E92B666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4512849B" w14:textId="40F2531E" w:rsidR="00122FFA" w:rsidRPr="00122FFA" w:rsidRDefault="00122FFA" w:rsidP="00A433A8">
            <w:pPr>
              <w:pStyle w:val="a0"/>
              <w:keepNext/>
              <w:ind w:firstLine="0"/>
              <w:jc w:val="center"/>
              <w:rPr>
                <w:lang w:val="ru-RU"/>
              </w:rPr>
            </w:pPr>
            <w:r w:rsidRPr="00122FFA">
              <w:rPr>
                <w:lang w:val="ru-RU"/>
              </w:rPr>
              <w:t>10</w:t>
            </w:r>
          </w:p>
        </w:tc>
      </w:tr>
      <w:tr w:rsidR="00926D59" w:rsidRPr="0010140C" w14:paraId="08C385EA" w14:textId="77777777" w:rsidTr="00211CDA">
        <w:trPr>
          <w:cantSplit/>
          <w:trHeight w:val="1791"/>
        </w:trPr>
        <w:tc>
          <w:tcPr>
            <w:tcW w:w="988" w:type="dxa"/>
            <w:shd w:val="clear" w:color="auto" w:fill="auto"/>
          </w:tcPr>
          <w:p w14:paraId="5DEEDBCA" w14:textId="054F4DBA" w:rsidR="00926D59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</w:t>
            </w:r>
          </w:p>
        </w:tc>
        <w:tc>
          <w:tcPr>
            <w:tcW w:w="1417" w:type="dxa"/>
          </w:tcPr>
          <w:p w14:paraId="2F72B6FD" w14:textId="27B7A937" w:rsidR="00926D59" w:rsidRPr="00E557C5" w:rsidRDefault="00926D59" w:rsidP="00926D59">
            <w:pPr>
              <w:jc w:val="center"/>
            </w:pPr>
            <w:r w:rsidRPr="00E557C5">
              <w:t>602041401</w:t>
            </w:r>
          </w:p>
        </w:tc>
        <w:tc>
          <w:tcPr>
            <w:tcW w:w="1418" w:type="dxa"/>
          </w:tcPr>
          <w:p w14:paraId="5EE2E33F" w14:textId="570586D2" w:rsidR="00926D59" w:rsidRPr="00E557C5" w:rsidRDefault="00926D59" w:rsidP="00926D59">
            <w:pPr>
              <w:jc w:val="center"/>
            </w:pPr>
            <w:r w:rsidRPr="00E557C5">
              <w:t>Канализация самотечная</w:t>
            </w:r>
          </w:p>
        </w:tc>
        <w:tc>
          <w:tcPr>
            <w:tcW w:w="1125" w:type="dxa"/>
          </w:tcPr>
          <w:p w14:paraId="4134D1D6" w14:textId="2DA8768C" w:rsidR="00926D59" w:rsidRPr="00E557C5" w:rsidRDefault="00926D59" w:rsidP="00926D59">
            <w:pPr>
              <w:jc w:val="center"/>
            </w:pPr>
            <w:r w:rsidRPr="00E557C5">
              <w:t>Развитие инженер</w:t>
            </w:r>
            <w:r w:rsidR="00122FFA">
              <w:t>-</w:t>
            </w:r>
            <w:r w:rsidRPr="00E557C5">
              <w:t>ной инфраст</w:t>
            </w:r>
            <w:r w:rsidR="00122FF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2262D270" w14:textId="0A31AE04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Канализация самотечная</w:t>
            </w:r>
          </w:p>
        </w:tc>
        <w:tc>
          <w:tcPr>
            <w:tcW w:w="1701" w:type="dxa"/>
          </w:tcPr>
          <w:p w14:paraId="442FE868" w14:textId="5845259E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E557C5">
              <w:rPr>
                <w:rFonts w:eastAsia="Calibri"/>
                <w:color w:val="000000"/>
                <w:lang w:eastAsia="en-US"/>
              </w:rPr>
              <w:t xml:space="preserve">Протяженность </w:t>
            </w:r>
            <w:r w:rsidR="007E2A62" w:rsidRPr="00E557C5">
              <w:rPr>
                <w:rFonts w:eastAsia="Calibri"/>
                <w:color w:val="000000"/>
                <w:lang w:eastAsia="en-US"/>
              </w:rPr>
              <w:t>14975</w:t>
            </w:r>
            <w:r w:rsidRPr="00E557C5">
              <w:rPr>
                <w:rFonts w:eastAsia="Calibri"/>
                <w:color w:val="000000"/>
                <w:lang w:eastAsia="en-US"/>
              </w:rPr>
              <w:t xml:space="preserve"> м</w:t>
            </w:r>
          </w:p>
        </w:tc>
        <w:tc>
          <w:tcPr>
            <w:tcW w:w="1843" w:type="dxa"/>
          </w:tcPr>
          <w:p w14:paraId="1E33C794" w14:textId="3516FBAF" w:rsidR="00E557C5" w:rsidRDefault="007E2A62" w:rsidP="00122FFA">
            <w:pPr>
              <w:autoSpaceDE w:val="0"/>
              <w:autoSpaceDN w:val="0"/>
              <w:adjustRightInd w:val="0"/>
              <w:jc w:val="center"/>
            </w:pPr>
            <w:r w:rsidRPr="00E557C5">
              <w:t>х. Свердловский, х. Косовичи,</w:t>
            </w:r>
          </w:p>
          <w:p w14:paraId="7CF3AFD3" w14:textId="3133759D" w:rsidR="00AA1B79" w:rsidRPr="00E557C5" w:rsidRDefault="007E2A62" w:rsidP="00122FFA">
            <w:pPr>
              <w:autoSpaceDE w:val="0"/>
              <w:autoSpaceDN w:val="0"/>
              <w:adjustRightInd w:val="0"/>
              <w:jc w:val="center"/>
            </w:pPr>
            <w:r w:rsidRPr="00E557C5">
              <w:t>х. Васильевский, х. Екатериновский, х. Покровский</w:t>
            </w:r>
          </w:p>
        </w:tc>
        <w:tc>
          <w:tcPr>
            <w:tcW w:w="1546" w:type="dxa"/>
          </w:tcPr>
          <w:p w14:paraId="2BAD2DE3" w14:textId="7CD027E3" w:rsidR="00926D59" w:rsidRPr="00E557C5" w:rsidRDefault="00926D59" w:rsidP="00122FFA"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2DC6173C" w14:textId="7EA58BAF" w:rsidR="00926D59" w:rsidRPr="00E557C5" w:rsidRDefault="00DA0396" w:rsidP="00926D59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2376345C" w14:textId="16E8EF11" w:rsidR="00926D59" w:rsidRPr="00E557C5" w:rsidRDefault="00BD5F2A" w:rsidP="00926D59">
            <w:pPr>
              <w:jc w:val="center"/>
            </w:pPr>
            <w:r w:rsidRPr="00E557C5">
              <w:t>Охранная зона 5 м</w:t>
            </w:r>
          </w:p>
        </w:tc>
      </w:tr>
      <w:tr w:rsidR="00926D59" w:rsidRPr="0010140C" w14:paraId="28829C7A" w14:textId="77777777" w:rsidTr="00211CDA">
        <w:trPr>
          <w:cantSplit/>
          <w:trHeight w:val="1831"/>
        </w:trPr>
        <w:tc>
          <w:tcPr>
            <w:tcW w:w="988" w:type="dxa"/>
            <w:shd w:val="clear" w:color="auto" w:fill="auto"/>
          </w:tcPr>
          <w:p w14:paraId="4FF52957" w14:textId="4E65926A" w:rsidR="00926D59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2</w:t>
            </w:r>
          </w:p>
        </w:tc>
        <w:tc>
          <w:tcPr>
            <w:tcW w:w="1417" w:type="dxa"/>
          </w:tcPr>
          <w:p w14:paraId="0B3FC573" w14:textId="279FAAC9" w:rsidR="00926D59" w:rsidRPr="00E557C5" w:rsidRDefault="00926D59" w:rsidP="00926D59">
            <w:pPr>
              <w:jc w:val="center"/>
            </w:pPr>
            <w:r w:rsidRPr="00E557C5">
              <w:t>602041402</w:t>
            </w:r>
          </w:p>
        </w:tc>
        <w:tc>
          <w:tcPr>
            <w:tcW w:w="1418" w:type="dxa"/>
          </w:tcPr>
          <w:p w14:paraId="28869443" w14:textId="3F29633B" w:rsidR="00926D59" w:rsidRPr="00E557C5" w:rsidRDefault="00926D59" w:rsidP="00926D59">
            <w:pPr>
              <w:jc w:val="center"/>
            </w:pPr>
            <w:r w:rsidRPr="00E557C5">
              <w:t>Канализация напорная</w:t>
            </w:r>
          </w:p>
        </w:tc>
        <w:tc>
          <w:tcPr>
            <w:tcW w:w="1125" w:type="dxa"/>
          </w:tcPr>
          <w:p w14:paraId="4DF28CC1" w14:textId="7EB81013" w:rsidR="00926D59" w:rsidRPr="00E557C5" w:rsidRDefault="00926D59" w:rsidP="00926D59">
            <w:pPr>
              <w:jc w:val="center"/>
            </w:pPr>
            <w:r w:rsidRPr="00E557C5">
              <w:t>Развитие инжене</w:t>
            </w:r>
            <w:r w:rsidR="00122FFA">
              <w:t>-</w:t>
            </w:r>
            <w:r w:rsidRPr="00E557C5">
              <w:t>рной инфраст</w:t>
            </w:r>
            <w:r w:rsidR="00122FF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6D0EADB7" w14:textId="2EED8687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Канализация напорная</w:t>
            </w:r>
          </w:p>
        </w:tc>
        <w:tc>
          <w:tcPr>
            <w:tcW w:w="1701" w:type="dxa"/>
          </w:tcPr>
          <w:p w14:paraId="672B2B02" w14:textId="0BB731ED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E557C5">
              <w:rPr>
                <w:rFonts w:eastAsia="Calibri"/>
                <w:color w:val="000000"/>
                <w:lang w:eastAsia="en-US"/>
              </w:rPr>
              <w:t xml:space="preserve">Протяженность </w:t>
            </w:r>
            <w:r w:rsidR="007D7BE2" w:rsidRPr="00E557C5">
              <w:rPr>
                <w:rFonts w:eastAsia="Calibri"/>
                <w:color w:val="000000"/>
                <w:lang w:eastAsia="en-US"/>
              </w:rPr>
              <w:t>5910</w:t>
            </w:r>
            <w:r w:rsidRPr="00E557C5">
              <w:rPr>
                <w:rFonts w:eastAsia="Calibri"/>
                <w:color w:val="000000"/>
                <w:lang w:eastAsia="en-US"/>
              </w:rPr>
              <w:t xml:space="preserve"> м</w:t>
            </w:r>
          </w:p>
        </w:tc>
        <w:tc>
          <w:tcPr>
            <w:tcW w:w="1843" w:type="dxa"/>
          </w:tcPr>
          <w:p w14:paraId="7E1DCA5C" w14:textId="0EC935F7" w:rsidR="00AA1B79" w:rsidRPr="00E557C5" w:rsidRDefault="00E1086A" w:rsidP="00211CD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 xml:space="preserve">х. Свердловский, х. Косовичи, </w:t>
            </w:r>
            <w:r w:rsidR="00122FFA">
              <w:t xml:space="preserve">                  </w:t>
            </w:r>
            <w:r w:rsidRPr="00E557C5">
              <w:t>х. Васильевский, х. Екатериновский, х. Покровский</w:t>
            </w:r>
          </w:p>
        </w:tc>
        <w:tc>
          <w:tcPr>
            <w:tcW w:w="1546" w:type="dxa"/>
          </w:tcPr>
          <w:p w14:paraId="57E91512" w14:textId="7D1C271D" w:rsidR="00926D59" w:rsidRPr="00E557C5" w:rsidRDefault="00926D59" w:rsidP="00926D59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23DA31E0" w14:textId="20F4ADBE" w:rsidR="00926D59" w:rsidRPr="00E557C5" w:rsidRDefault="00DA0396" w:rsidP="00926D59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04B82C28" w14:textId="5CB57971" w:rsidR="00926D59" w:rsidRPr="00E557C5" w:rsidRDefault="00171BC4" w:rsidP="00926D59">
            <w:pPr>
              <w:jc w:val="center"/>
            </w:pPr>
            <w:r w:rsidRPr="00E557C5">
              <w:t>Охранная зона 3 м</w:t>
            </w:r>
          </w:p>
        </w:tc>
      </w:tr>
      <w:tr w:rsidR="00926D59" w:rsidRPr="0010140C" w14:paraId="4FE602C4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35B9B2A9" w14:textId="29AECF0A" w:rsidR="00926D59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3</w:t>
            </w:r>
          </w:p>
        </w:tc>
        <w:tc>
          <w:tcPr>
            <w:tcW w:w="1417" w:type="dxa"/>
          </w:tcPr>
          <w:p w14:paraId="3007DC08" w14:textId="0712ACC6" w:rsidR="00926D59" w:rsidRPr="00E557C5" w:rsidRDefault="00926D59" w:rsidP="00926D59">
            <w:pPr>
              <w:jc w:val="center"/>
            </w:pPr>
            <w:r w:rsidRPr="00E557C5">
              <w:t>602041301</w:t>
            </w:r>
          </w:p>
        </w:tc>
        <w:tc>
          <w:tcPr>
            <w:tcW w:w="1418" w:type="dxa"/>
          </w:tcPr>
          <w:p w14:paraId="3890E231" w14:textId="270A9D8F" w:rsidR="00926D59" w:rsidRPr="00E557C5" w:rsidRDefault="00926D59" w:rsidP="00926D59">
            <w:pPr>
              <w:jc w:val="center"/>
            </w:pPr>
            <w:r w:rsidRPr="00E557C5">
              <w:t>Очистные сооружения (КОС)</w:t>
            </w:r>
          </w:p>
        </w:tc>
        <w:tc>
          <w:tcPr>
            <w:tcW w:w="1125" w:type="dxa"/>
          </w:tcPr>
          <w:p w14:paraId="4AAADFB2" w14:textId="77777777" w:rsidR="00926D59" w:rsidRDefault="00926D59" w:rsidP="00926D59">
            <w:pPr>
              <w:jc w:val="center"/>
            </w:pPr>
            <w:r w:rsidRPr="00E557C5">
              <w:t>Развитие инженер</w:t>
            </w:r>
            <w:r w:rsidR="00122FFA">
              <w:t>-</w:t>
            </w:r>
            <w:r w:rsidRPr="00E557C5">
              <w:t>ной инфраст</w:t>
            </w:r>
            <w:r w:rsidR="00122FFA">
              <w:t>-</w:t>
            </w:r>
            <w:r w:rsidRPr="00E557C5">
              <w:t>руктуры</w:t>
            </w:r>
          </w:p>
          <w:p w14:paraId="29424FFD" w14:textId="43F28A27" w:rsidR="00211CDA" w:rsidRPr="00E557C5" w:rsidRDefault="00211CDA" w:rsidP="00926D59">
            <w:pPr>
              <w:jc w:val="center"/>
            </w:pPr>
          </w:p>
        </w:tc>
        <w:tc>
          <w:tcPr>
            <w:tcW w:w="1426" w:type="dxa"/>
          </w:tcPr>
          <w:p w14:paraId="70035CBF" w14:textId="14801670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Очистные сооружения (КОС)</w:t>
            </w:r>
          </w:p>
        </w:tc>
        <w:tc>
          <w:tcPr>
            <w:tcW w:w="1701" w:type="dxa"/>
          </w:tcPr>
          <w:p w14:paraId="4C0A024C" w14:textId="44DCC3D2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557C5">
              <w:t>Устанавлива</w:t>
            </w:r>
            <w:r w:rsidR="00122FFA">
              <w:t>-</w:t>
            </w:r>
            <w:r w:rsidRPr="00E557C5">
              <w:t>ется техническим заданием</w:t>
            </w:r>
          </w:p>
        </w:tc>
        <w:tc>
          <w:tcPr>
            <w:tcW w:w="1843" w:type="dxa"/>
          </w:tcPr>
          <w:p w14:paraId="7161DA36" w14:textId="643DFB34" w:rsidR="00926D59" w:rsidRPr="00E557C5" w:rsidRDefault="006525EE" w:rsidP="00122FFA">
            <w:pPr>
              <w:autoSpaceDE w:val="0"/>
              <w:autoSpaceDN w:val="0"/>
              <w:adjustRightInd w:val="0"/>
              <w:jc w:val="center"/>
            </w:pPr>
            <w:r w:rsidRPr="00E557C5">
              <w:t>х. Свердловский, х. Косовичи,</w:t>
            </w:r>
            <w:r w:rsidR="00122FFA">
              <w:t xml:space="preserve">                   </w:t>
            </w:r>
            <w:r w:rsidRPr="00E557C5">
              <w:t xml:space="preserve"> х. Васильевский, х. Покровский</w:t>
            </w:r>
          </w:p>
          <w:p w14:paraId="370701A4" w14:textId="2F956526" w:rsidR="00AA1B79" w:rsidRPr="00E557C5" w:rsidRDefault="00AA1B79" w:rsidP="00122FFA">
            <w:pPr>
              <w:jc w:val="center"/>
              <w:rPr>
                <w:highlight w:val="yellow"/>
              </w:rPr>
            </w:pPr>
          </w:p>
        </w:tc>
        <w:tc>
          <w:tcPr>
            <w:tcW w:w="1546" w:type="dxa"/>
          </w:tcPr>
          <w:p w14:paraId="22D6B6DD" w14:textId="3C157EA5" w:rsidR="00926D59" w:rsidRPr="00E557C5" w:rsidRDefault="00926D59" w:rsidP="00926D59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2231FE4D" w14:textId="50289C9B" w:rsidR="00926D59" w:rsidRPr="00E557C5" w:rsidRDefault="00794E74" w:rsidP="00211CDA">
            <w:pPr>
              <w:jc w:val="center"/>
            </w:pPr>
            <w:r w:rsidRPr="00E557C5">
              <w:t>Зона инженерной инфрастру</w:t>
            </w:r>
            <w:r w:rsidR="00211CDA">
              <w:t>-</w:t>
            </w:r>
            <w:r w:rsidRPr="00E557C5">
              <w:t>туры</w:t>
            </w:r>
          </w:p>
        </w:tc>
        <w:tc>
          <w:tcPr>
            <w:tcW w:w="1559" w:type="dxa"/>
            <w:shd w:val="clear" w:color="auto" w:fill="auto"/>
          </w:tcPr>
          <w:p w14:paraId="72F5846B" w14:textId="5B5960E5" w:rsidR="00926D59" w:rsidRPr="00E557C5" w:rsidRDefault="008B19F7" w:rsidP="00926D59">
            <w:pPr>
              <w:jc w:val="center"/>
            </w:pPr>
            <w:r w:rsidRPr="00E557C5">
              <w:t>Первый пояс ЗСО 400 м</w:t>
            </w:r>
          </w:p>
        </w:tc>
      </w:tr>
      <w:tr w:rsidR="00926D59" w:rsidRPr="0010140C" w14:paraId="7FE01D36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460509D2" w14:textId="32498701" w:rsidR="00926D59" w:rsidRPr="00211CDA" w:rsidRDefault="00EF7FF5" w:rsidP="00926D59">
            <w:pPr>
              <w:jc w:val="center"/>
              <w:rPr>
                <w:bCs/>
                <w:iCs/>
              </w:rPr>
            </w:pPr>
            <w:r w:rsidRPr="00211CDA">
              <w:rPr>
                <w:bCs/>
                <w:iCs/>
              </w:rPr>
              <w:lastRenderedPageBreak/>
              <w:t>4</w:t>
            </w:r>
          </w:p>
        </w:tc>
        <w:tc>
          <w:tcPr>
            <w:tcW w:w="1417" w:type="dxa"/>
          </w:tcPr>
          <w:p w14:paraId="4A56975A" w14:textId="1A550691" w:rsidR="00926D59" w:rsidRPr="00211CDA" w:rsidRDefault="00926D59" w:rsidP="00926D59">
            <w:pPr>
              <w:jc w:val="center"/>
            </w:pPr>
            <w:r w:rsidRPr="00211CDA">
              <w:t>602041303</w:t>
            </w:r>
          </w:p>
        </w:tc>
        <w:tc>
          <w:tcPr>
            <w:tcW w:w="1418" w:type="dxa"/>
          </w:tcPr>
          <w:p w14:paraId="76F93E45" w14:textId="37FA9AB4" w:rsidR="00926D59" w:rsidRPr="00211CDA" w:rsidRDefault="00926D59" w:rsidP="00926D59">
            <w:pPr>
              <w:jc w:val="center"/>
            </w:pPr>
            <w:r w:rsidRPr="00211CDA">
              <w:t>Канализаци</w:t>
            </w:r>
            <w:r w:rsidR="00211CDA">
              <w:t>-</w:t>
            </w:r>
            <w:r w:rsidRPr="00211CDA">
              <w:t>онная насосная станция (КНС)</w:t>
            </w:r>
          </w:p>
        </w:tc>
        <w:tc>
          <w:tcPr>
            <w:tcW w:w="1125" w:type="dxa"/>
          </w:tcPr>
          <w:p w14:paraId="52D6D075" w14:textId="55DE5320" w:rsidR="00926D59" w:rsidRPr="00211CDA" w:rsidRDefault="00926D59" w:rsidP="00926D59">
            <w:pPr>
              <w:jc w:val="center"/>
            </w:pPr>
            <w:r w:rsidRPr="00211CDA">
              <w:t>Развитие инженер</w:t>
            </w:r>
            <w:r w:rsidR="00211CDA">
              <w:t>-</w:t>
            </w:r>
            <w:r w:rsidRPr="00211CDA">
              <w:t>ной инфраст</w:t>
            </w:r>
            <w:r w:rsidR="00211CDA">
              <w:t>-</w:t>
            </w:r>
            <w:r w:rsidRPr="00211CDA">
              <w:t>руктуры</w:t>
            </w:r>
          </w:p>
        </w:tc>
        <w:tc>
          <w:tcPr>
            <w:tcW w:w="1426" w:type="dxa"/>
          </w:tcPr>
          <w:p w14:paraId="1607E7DB" w14:textId="5BCC1352" w:rsidR="00926D59" w:rsidRPr="00211CDA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211CDA">
              <w:t>Канализаци</w:t>
            </w:r>
            <w:r w:rsidR="00211CDA">
              <w:t>-</w:t>
            </w:r>
            <w:r w:rsidRPr="00211CDA">
              <w:t>онная насосная станция (КНС)</w:t>
            </w:r>
          </w:p>
        </w:tc>
        <w:tc>
          <w:tcPr>
            <w:tcW w:w="1701" w:type="dxa"/>
          </w:tcPr>
          <w:p w14:paraId="48567DBF" w14:textId="789D9313" w:rsidR="00926D59" w:rsidRPr="00211CDA" w:rsidRDefault="00926D59" w:rsidP="00926D5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211CDA">
              <w:rPr>
                <w:rFonts w:eastAsia="Calibri"/>
                <w:color w:val="000000"/>
                <w:lang w:eastAsia="en-US"/>
              </w:rPr>
              <w:t>Устанавливает</w:t>
            </w:r>
            <w:r w:rsidR="005E4FAA">
              <w:rPr>
                <w:rFonts w:eastAsia="Calibri"/>
                <w:color w:val="000000"/>
                <w:lang w:eastAsia="en-US"/>
              </w:rPr>
              <w:t>-</w:t>
            </w:r>
            <w:r w:rsidRPr="00211CDA">
              <w:rPr>
                <w:rFonts w:eastAsia="Calibri"/>
                <w:color w:val="000000"/>
                <w:lang w:eastAsia="en-US"/>
              </w:rPr>
              <w:t>ся техническим заданием</w:t>
            </w:r>
          </w:p>
        </w:tc>
        <w:tc>
          <w:tcPr>
            <w:tcW w:w="1843" w:type="dxa"/>
          </w:tcPr>
          <w:p w14:paraId="3922E347" w14:textId="3FC09809" w:rsidR="00AA1B79" w:rsidRPr="00211CDA" w:rsidRDefault="00FA57C7" w:rsidP="00E05FCC">
            <w:pPr>
              <w:autoSpaceDE w:val="0"/>
              <w:autoSpaceDN w:val="0"/>
              <w:adjustRightInd w:val="0"/>
              <w:jc w:val="center"/>
            </w:pPr>
            <w:r w:rsidRPr="00211CDA">
              <w:t xml:space="preserve">х. Свердловский, х. Косовичи, </w:t>
            </w:r>
            <w:r w:rsidR="00211CDA">
              <w:t xml:space="preserve">            </w:t>
            </w:r>
            <w:r w:rsidRPr="00211CDA">
              <w:t>х. Васильевский, х. Екатериновский, х. Покровский</w:t>
            </w:r>
            <w:r w:rsidR="005F7F83" w:rsidRPr="00211CDA">
              <w:t>, ст. Федоровская (4 КНС)</w:t>
            </w:r>
          </w:p>
        </w:tc>
        <w:tc>
          <w:tcPr>
            <w:tcW w:w="1546" w:type="dxa"/>
          </w:tcPr>
          <w:p w14:paraId="0A75DAEF" w14:textId="1FA84434" w:rsidR="00926D59" w:rsidRPr="00211CDA" w:rsidRDefault="00926D59" w:rsidP="00926D59">
            <w:pPr>
              <w:jc w:val="center"/>
            </w:pPr>
            <w:r w:rsidRPr="00211CDA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665CC8E1" w14:textId="45643661" w:rsidR="00926D59" w:rsidRPr="00211CDA" w:rsidRDefault="00794E74" w:rsidP="00926D59">
            <w:pPr>
              <w:jc w:val="center"/>
            </w:pPr>
            <w:r w:rsidRPr="00211CDA">
              <w:t>Зона инженерной инфраструк</w:t>
            </w:r>
            <w:r w:rsidR="00211CDA">
              <w:t>-</w:t>
            </w:r>
            <w:r w:rsidRPr="00211CDA">
              <w:t>туры</w:t>
            </w:r>
          </w:p>
        </w:tc>
        <w:tc>
          <w:tcPr>
            <w:tcW w:w="1559" w:type="dxa"/>
            <w:shd w:val="clear" w:color="auto" w:fill="auto"/>
          </w:tcPr>
          <w:p w14:paraId="10935993" w14:textId="4D64678B" w:rsidR="00926D59" w:rsidRPr="00211CDA" w:rsidRDefault="008B19F7" w:rsidP="00926D59">
            <w:pPr>
              <w:jc w:val="center"/>
            </w:pPr>
            <w:r w:rsidRPr="00211CDA">
              <w:t>Первый пояс ЗСО 15 м</w:t>
            </w:r>
          </w:p>
        </w:tc>
      </w:tr>
      <w:tr w:rsidR="00926D59" w:rsidRPr="00FE2ABA" w14:paraId="072DF7FF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1C867FE1" w14:textId="49CCF912" w:rsidR="00926D59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5</w:t>
            </w:r>
          </w:p>
        </w:tc>
        <w:tc>
          <w:tcPr>
            <w:tcW w:w="1417" w:type="dxa"/>
          </w:tcPr>
          <w:p w14:paraId="6EE4A8E3" w14:textId="3518DF39" w:rsidR="00926D59" w:rsidRPr="00E557C5" w:rsidRDefault="00926D59" w:rsidP="00926D59">
            <w:pPr>
              <w:jc w:val="center"/>
            </w:pPr>
            <w:r w:rsidRPr="00E557C5">
              <w:t>602041202</w:t>
            </w:r>
          </w:p>
        </w:tc>
        <w:tc>
          <w:tcPr>
            <w:tcW w:w="1418" w:type="dxa"/>
          </w:tcPr>
          <w:p w14:paraId="552FF79D" w14:textId="4E9B27B3" w:rsidR="00926D59" w:rsidRPr="00E557C5" w:rsidRDefault="00926D59" w:rsidP="00926D59">
            <w:pPr>
              <w:jc w:val="center"/>
            </w:pPr>
            <w:r w:rsidRPr="00E557C5">
              <w:t>Водопровод</w:t>
            </w:r>
          </w:p>
        </w:tc>
        <w:tc>
          <w:tcPr>
            <w:tcW w:w="1125" w:type="dxa"/>
          </w:tcPr>
          <w:p w14:paraId="2C3B1249" w14:textId="51FD436C" w:rsidR="00926D59" w:rsidRPr="00E557C5" w:rsidRDefault="00926D59" w:rsidP="00926D59">
            <w:pPr>
              <w:jc w:val="center"/>
            </w:pPr>
            <w:r w:rsidRPr="00E557C5">
              <w:t>Развитие инженер</w:t>
            </w:r>
            <w:r w:rsidR="00211CDA">
              <w:t>-</w:t>
            </w:r>
            <w:r w:rsidRPr="00E557C5">
              <w:t>ной инфраст</w:t>
            </w:r>
            <w:r w:rsidR="00211CD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71394299" w14:textId="685C6ACA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Водопровод</w:t>
            </w:r>
          </w:p>
        </w:tc>
        <w:tc>
          <w:tcPr>
            <w:tcW w:w="1701" w:type="dxa"/>
          </w:tcPr>
          <w:p w14:paraId="3CBCDDBF" w14:textId="694659D3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 xml:space="preserve">Протяженность </w:t>
            </w:r>
            <w:r w:rsidR="003B7386" w:rsidRPr="00E557C5">
              <w:t>14520</w:t>
            </w:r>
            <w:r w:rsidRPr="00E557C5">
              <w:t xml:space="preserve"> м</w:t>
            </w:r>
          </w:p>
        </w:tc>
        <w:tc>
          <w:tcPr>
            <w:tcW w:w="1843" w:type="dxa"/>
          </w:tcPr>
          <w:p w14:paraId="3493AD19" w14:textId="505D5C09" w:rsidR="00926D59" w:rsidRPr="00E557C5" w:rsidRDefault="00FA57C7" w:rsidP="00926D5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 xml:space="preserve">х. Свердловский, х. Косовичи, </w:t>
            </w:r>
            <w:r w:rsidR="00211CDA">
              <w:t xml:space="preserve">            </w:t>
            </w:r>
            <w:r w:rsidRPr="00E557C5">
              <w:t>х. Васильевский, х. Екатериновский, х. Покровский</w:t>
            </w:r>
          </w:p>
        </w:tc>
        <w:tc>
          <w:tcPr>
            <w:tcW w:w="1546" w:type="dxa"/>
          </w:tcPr>
          <w:p w14:paraId="20646137" w14:textId="4A011E8B" w:rsidR="00926D59" w:rsidRPr="00E557C5" w:rsidRDefault="00926D59" w:rsidP="00926D59">
            <w:pPr>
              <w:jc w:val="center"/>
              <w:rPr>
                <w:highlight w:val="yellow"/>
              </w:rPr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45F2393F" w14:textId="1813F412" w:rsidR="00926D59" w:rsidRPr="00E557C5" w:rsidRDefault="00BC2B48" w:rsidP="00926D59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788AFD8D" w14:textId="6B24F367" w:rsidR="00926D59" w:rsidRPr="00E557C5" w:rsidRDefault="00DA0396" w:rsidP="00926D59">
            <w:pPr>
              <w:jc w:val="center"/>
            </w:pPr>
            <w:r w:rsidRPr="00E557C5">
              <w:t>ЗСО 5 м</w:t>
            </w:r>
          </w:p>
        </w:tc>
      </w:tr>
      <w:tr w:rsidR="00926D59" w:rsidRPr="00FE2ABA" w14:paraId="2B5830EF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098FA92A" w14:textId="577BFADC" w:rsidR="00926D59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6</w:t>
            </w:r>
          </w:p>
        </w:tc>
        <w:tc>
          <w:tcPr>
            <w:tcW w:w="1417" w:type="dxa"/>
          </w:tcPr>
          <w:p w14:paraId="67595439" w14:textId="74C99D6A" w:rsidR="00926D59" w:rsidRPr="00E557C5" w:rsidRDefault="00926D59" w:rsidP="00926D59">
            <w:pPr>
              <w:jc w:val="center"/>
            </w:pPr>
            <w:r w:rsidRPr="00E557C5">
              <w:t>602041202</w:t>
            </w:r>
          </w:p>
        </w:tc>
        <w:tc>
          <w:tcPr>
            <w:tcW w:w="1418" w:type="dxa"/>
          </w:tcPr>
          <w:p w14:paraId="6900EFBD" w14:textId="75A8EB55" w:rsidR="00926D59" w:rsidRPr="00E557C5" w:rsidRDefault="00926D59" w:rsidP="00926D59">
            <w:pPr>
              <w:jc w:val="center"/>
            </w:pPr>
            <w:r w:rsidRPr="00E557C5">
              <w:t>Водопровод</w:t>
            </w:r>
          </w:p>
        </w:tc>
        <w:tc>
          <w:tcPr>
            <w:tcW w:w="1125" w:type="dxa"/>
          </w:tcPr>
          <w:p w14:paraId="63FA081D" w14:textId="6B66C74C" w:rsidR="00926D59" w:rsidRPr="00E557C5" w:rsidRDefault="00926D59" w:rsidP="00926D59">
            <w:pPr>
              <w:jc w:val="center"/>
            </w:pPr>
            <w:r w:rsidRPr="00E557C5">
              <w:t>Развитие инженер</w:t>
            </w:r>
            <w:r w:rsidR="005E4FAA">
              <w:t>-</w:t>
            </w:r>
            <w:r w:rsidRPr="00E557C5">
              <w:t>ной инфраст</w:t>
            </w:r>
            <w:r w:rsidR="00211CD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0A16344E" w14:textId="3C79B65A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Водопровод</w:t>
            </w:r>
          </w:p>
        </w:tc>
        <w:tc>
          <w:tcPr>
            <w:tcW w:w="1701" w:type="dxa"/>
          </w:tcPr>
          <w:p w14:paraId="10E139CE" w14:textId="526129A7" w:rsidR="00926D59" w:rsidRPr="00E557C5" w:rsidRDefault="00926D59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 xml:space="preserve">Протяженность </w:t>
            </w:r>
            <w:r w:rsidR="003F516C" w:rsidRPr="00E557C5">
              <w:t>2780</w:t>
            </w:r>
            <w:r w:rsidRPr="00E557C5">
              <w:t xml:space="preserve"> м</w:t>
            </w:r>
          </w:p>
        </w:tc>
        <w:tc>
          <w:tcPr>
            <w:tcW w:w="1843" w:type="dxa"/>
          </w:tcPr>
          <w:p w14:paraId="2B73406B" w14:textId="00BF3A6C" w:rsidR="00926D59" w:rsidRPr="00E557C5" w:rsidRDefault="003F516C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х. Свердловский, х. Покровский</w:t>
            </w:r>
          </w:p>
        </w:tc>
        <w:tc>
          <w:tcPr>
            <w:tcW w:w="1546" w:type="dxa"/>
          </w:tcPr>
          <w:p w14:paraId="7F7B25A1" w14:textId="48F9FD56" w:rsidR="00926D59" w:rsidRPr="00E557C5" w:rsidRDefault="00926D59" w:rsidP="00926D59">
            <w:pPr>
              <w:jc w:val="center"/>
            </w:pPr>
            <w:r w:rsidRPr="00E557C5">
              <w:t>Планируемый к реконструк</w:t>
            </w:r>
            <w:r w:rsidR="00211CDA">
              <w:t>-</w:t>
            </w:r>
            <w:r w:rsidRPr="00E557C5">
              <w:t>ции</w:t>
            </w:r>
          </w:p>
        </w:tc>
        <w:tc>
          <w:tcPr>
            <w:tcW w:w="1431" w:type="dxa"/>
            <w:shd w:val="clear" w:color="auto" w:fill="auto"/>
          </w:tcPr>
          <w:p w14:paraId="325F8CBF" w14:textId="50870E23" w:rsidR="00926D59" w:rsidRPr="00E557C5" w:rsidRDefault="00BC2B48" w:rsidP="00926D59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16A74D96" w14:textId="189E0CD1" w:rsidR="00926D59" w:rsidRPr="00E557C5" w:rsidRDefault="00DA0396" w:rsidP="00926D59">
            <w:pPr>
              <w:jc w:val="center"/>
            </w:pPr>
            <w:r w:rsidRPr="00E557C5">
              <w:t>ЗСО 5 м</w:t>
            </w:r>
          </w:p>
        </w:tc>
      </w:tr>
      <w:tr w:rsidR="00EF2173" w:rsidRPr="00FE2ABA" w14:paraId="4313682E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25C5B611" w14:textId="4A53A329" w:rsidR="00EF2173" w:rsidRPr="00E557C5" w:rsidRDefault="00EF2173" w:rsidP="00EF2173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7</w:t>
            </w:r>
          </w:p>
        </w:tc>
        <w:tc>
          <w:tcPr>
            <w:tcW w:w="1417" w:type="dxa"/>
          </w:tcPr>
          <w:p w14:paraId="2CE665AC" w14:textId="7EFED3E8" w:rsidR="00EF2173" w:rsidRPr="00E557C5" w:rsidRDefault="00EF2173" w:rsidP="00EF2173">
            <w:pPr>
              <w:jc w:val="center"/>
            </w:pPr>
            <w:r w:rsidRPr="00E557C5">
              <w:t>602041101</w:t>
            </w:r>
          </w:p>
        </w:tc>
        <w:tc>
          <w:tcPr>
            <w:tcW w:w="1418" w:type="dxa"/>
          </w:tcPr>
          <w:p w14:paraId="1DD73381" w14:textId="21304AA9" w:rsidR="00EF2173" w:rsidRPr="00E557C5" w:rsidRDefault="00EF2173" w:rsidP="00EF2173">
            <w:pPr>
              <w:jc w:val="center"/>
            </w:pPr>
            <w:r w:rsidRPr="00E557C5">
              <w:t>Водозабор</w:t>
            </w:r>
          </w:p>
        </w:tc>
        <w:tc>
          <w:tcPr>
            <w:tcW w:w="1125" w:type="dxa"/>
          </w:tcPr>
          <w:p w14:paraId="63DFA24B" w14:textId="0F9BB88C" w:rsidR="00EF2173" w:rsidRPr="00E557C5" w:rsidRDefault="00EF2173" w:rsidP="00EF2173">
            <w:pPr>
              <w:jc w:val="center"/>
            </w:pPr>
            <w:r w:rsidRPr="00E557C5">
              <w:t>Развитие инженер</w:t>
            </w:r>
            <w:r w:rsidR="00211CDA">
              <w:t>-</w:t>
            </w:r>
            <w:r w:rsidRPr="00E557C5">
              <w:t>ной инфраст</w:t>
            </w:r>
            <w:r w:rsidR="00DA490D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15620D90" w14:textId="04CD7565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>Водозабор</w:t>
            </w:r>
          </w:p>
        </w:tc>
        <w:tc>
          <w:tcPr>
            <w:tcW w:w="1701" w:type="dxa"/>
          </w:tcPr>
          <w:p w14:paraId="6DAEF985" w14:textId="10C61382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rPr>
                <w:rFonts w:eastAsia="Calibri"/>
                <w:color w:val="000000"/>
                <w:lang w:eastAsia="en-US"/>
              </w:rPr>
              <w:t>Устанавливает</w:t>
            </w:r>
            <w:r w:rsidR="005E4FAA">
              <w:rPr>
                <w:rFonts w:eastAsia="Calibri"/>
                <w:color w:val="000000"/>
                <w:lang w:eastAsia="en-US"/>
              </w:rPr>
              <w:t>-</w:t>
            </w:r>
            <w:r w:rsidRPr="00E557C5">
              <w:rPr>
                <w:rFonts w:eastAsia="Calibri"/>
                <w:color w:val="000000"/>
                <w:lang w:eastAsia="en-US"/>
              </w:rPr>
              <w:t>ся техническим заданием</w:t>
            </w:r>
          </w:p>
        </w:tc>
        <w:tc>
          <w:tcPr>
            <w:tcW w:w="1843" w:type="dxa"/>
          </w:tcPr>
          <w:p w14:paraId="6CA74399" w14:textId="4AF405B9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>х. Косовичи</w:t>
            </w:r>
          </w:p>
        </w:tc>
        <w:tc>
          <w:tcPr>
            <w:tcW w:w="1546" w:type="dxa"/>
          </w:tcPr>
          <w:p w14:paraId="67D92E27" w14:textId="24B7E443" w:rsidR="00EF2173" w:rsidRPr="00E557C5" w:rsidRDefault="00EF2173" w:rsidP="00EF2173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11CC8BD3" w14:textId="16794B6A" w:rsidR="00EF2173" w:rsidRPr="00E557C5" w:rsidRDefault="00EF2173" w:rsidP="00EF2173">
            <w:pPr>
              <w:jc w:val="center"/>
            </w:pPr>
            <w:r w:rsidRPr="00E557C5">
              <w:t>Зона инженерной инфраструк</w:t>
            </w:r>
            <w:r w:rsidR="005E4FAA">
              <w:t>-</w:t>
            </w:r>
            <w:r w:rsidRPr="00E557C5">
              <w:t>туры</w:t>
            </w:r>
          </w:p>
        </w:tc>
        <w:tc>
          <w:tcPr>
            <w:tcW w:w="1559" w:type="dxa"/>
            <w:shd w:val="clear" w:color="auto" w:fill="auto"/>
          </w:tcPr>
          <w:p w14:paraId="6F1CE894" w14:textId="308BE51E" w:rsidR="00EF2173" w:rsidRPr="00E557C5" w:rsidRDefault="00EF2173" w:rsidP="00EF2173">
            <w:pPr>
              <w:jc w:val="center"/>
            </w:pPr>
            <w:r w:rsidRPr="00E557C5">
              <w:t>ЗСО 50 м</w:t>
            </w:r>
          </w:p>
        </w:tc>
      </w:tr>
      <w:tr w:rsidR="00EF2173" w:rsidRPr="00FE2ABA" w14:paraId="751F5BBE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5A9094A3" w14:textId="05A7428D" w:rsidR="00EF2173" w:rsidRPr="00E557C5" w:rsidRDefault="00EF2173" w:rsidP="00EF2173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8</w:t>
            </w:r>
          </w:p>
        </w:tc>
        <w:tc>
          <w:tcPr>
            <w:tcW w:w="1417" w:type="dxa"/>
          </w:tcPr>
          <w:p w14:paraId="77A30894" w14:textId="04543A82" w:rsidR="00EF2173" w:rsidRPr="00E557C5" w:rsidRDefault="00EF2173" w:rsidP="00EF2173">
            <w:pPr>
              <w:jc w:val="center"/>
            </w:pPr>
            <w:r w:rsidRPr="00E557C5">
              <w:t>602041101</w:t>
            </w:r>
          </w:p>
        </w:tc>
        <w:tc>
          <w:tcPr>
            <w:tcW w:w="1418" w:type="dxa"/>
          </w:tcPr>
          <w:p w14:paraId="448D0E07" w14:textId="2E5535D7" w:rsidR="00EF2173" w:rsidRPr="00E557C5" w:rsidRDefault="00EF2173" w:rsidP="00EF2173">
            <w:pPr>
              <w:jc w:val="center"/>
            </w:pPr>
            <w:r w:rsidRPr="00E557C5">
              <w:t>Водозабор</w:t>
            </w:r>
          </w:p>
        </w:tc>
        <w:tc>
          <w:tcPr>
            <w:tcW w:w="1125" w:type="dxa"/>
          </w:tcPr>
          <w:p w14:paraId="725FEA8C" w14:textId="47484F57" w:rsidR="00EF2173" w:rsidRPr="00E557C5" w:rsidRDefault="00EF2173" w:rsidP="00EF2173">
            <w:pPr>
              <w:jc w:val="center"/>
            </w:pPr>
            <w:r w:rsidRPr="00E557C5">
              <w:t>Развитие инженер</w:t>
            </w:r>
            <w:r w:rsidR="00211CDA">
              <w:t>-</w:t>
            </w:r>
            <w:r w:rsidRPr="00E557C5">
              <w:t>ной инфраст</w:t>
            </w:r>
            <w:r w:rsidR="00211CD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64B5EC0D" w14:textId="591D6301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>Водозабор</w:t>
            </w:r>
          </w:p>
        </w:tc>
        <w:tc>
          <w:tcPr>
            <w:tcW w:w="1701" w:type="dxa"/>
          </w:tcPr>
          <w:p w14:paraId="322D9DD8" w14:textId="6E7BF1B6" w:rsidR="00EF2173" w:rsidRPr="00E557C5" w:rsidRDefault="00EF2173" w:rsidP="005E4FAA">
            <w:pPr>
              <w:autoSpaceDE w:val="0"/>
              <w:autoSpaceDN w:val="0"/>
              <w:adjustRightInd w:val="0"/>
              <w:jc w:val="center"/>
            </w:pPr>
            <w:r w:rsidRPr="00E557C5">
              <w:rPr>
                <w:rFonts w:eastAsia="Calibri"/>
                <w:color w:val="000000"/>
                <w:lang w:eastAsia="en-US"/>
              </w:rPr>
              <w:t>Устанавливае</w:t>
            </w:r>
            <w:r w:rsidR="005E4FAA">
              <w:rPr>
                <w:rFonts w:eastAsia="Calibri"/>
                <w:color w:val="000000"/>
                <w:lang w:eastAsia="en-US"/>
              </w:rPr>
              <w:t>-</w:t>
            </w:r>
            <w:r w:rsidRPr="00E557C5">
              <w:rPr>
                <w:rFonts w:eastAsia="Calibri"/>
                <w:color w:val="000000"/>
                <w:lang w:eastAsia="en-US"/>
              </w:rPr>
              <w:t>ся техническим заданием</w:t>
            </w:r>
          </w:p>
        </w:tc>
        <w:tc>
          <w:tcPr>
            <w:tcW w:w="1843" w:type="dxa"/>
          </w:tcPr>
          <w:p w14:paraId="1B0D2942" w14:textId="47A08A8B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 xml:space="preserve">х. Екатериновский (2 водозабора), </w:t>
            </w:r>
            <w:r w:rsidR="00211CDA">
              <w:t xml:space="preserve">    </w:t>
            </w:r>
            <w:r w:rsidRPr="00E557C5">
              <w:t>х. Покровский</w:t>
            </w:r>
          </w:p>
        </w:tc>
        <w:tc>
          <w:tcPr>
            <w:tcW w:w="1546" w:type="dxa"/>
          </w:tcPr>
          <w:p w14:paraId="62F48EE2" w14:textId="62EAA57B" w:rsidR="00EF2173" w:rsidRPr="00E557C5" w:rsidRDefault="00EF2173" w:rsidP="00EF2173">
            <w:pPr>
              <w:jc w:val="center"/>
            </w:pPr>
            <w:r w:rsidRPr="00E557C5">
              <w:t>Планируемый к реконструк</w:t>
            </w:r>
            <w:r w:rsidR="00211CDA">
              <w:t>-</w:t>
            </w:r>
            <w:r w:rsidRPr="00E557C5">
              <w:t>ции</w:t>
            </w:r>
          </w:p>
        </w:tc>
        <w:tc>
          <w:tcPr>
            <w:tcW w:w="1431" w:type="dxa"/>
            <w:shd w:val="clear" w:color="auto" w:fill="auto"/>
          </w:tcPr>
          <w:p w14:paraId="5B1A5FFF" w14:textId="7637022C" w:rsidR="00EF2173" w:rsidRPr="00E557C5" w:rsidRDefault="00EF2173" w:rsidP="00EF2173">
            <w:pPr>
              <w:jc w:val="center"/>
            </w:pPr>
            <w:r w:rsidRPr="00E557C5">
              <w:t>Зона инженерной инфраструк</w:t>
            </w:r>
            <w:r w:rsidR="005E4FAA">
              <w:t>-</w:t>
            </w:r>
            <w:r w:rsidRPr="00E557C5">
              <w:t>туры</w:t>
            </w:r>
          </w:p>
        </w:tc>
        <w:tc>
          <w:tcPr>
            <w:tcW w:w="1559" w:type="dxa"/>
            <w:shd w:val="clear" w:color="auto" w:fill="auto"/>
          </w:tcPr>
          <w:p w14:paraId="1DE1A90F" w14:textId="44A1A701" w:rsidR="00EF2173" w:rsidRPr="00E557C5" w:rsidRDefault="00EF2173" w:rsidP="00EF2173">
            <w:pPr>
              <w:jc w:val="center"/>
            </w:pPr>
            <w:r w:rsidRPr="00E557C5">
              <w:t>ЗСО 50 м</w:t>
            </w:r>
          </w:p>
        </w:tc>
      </w:tr>
      <w:tr w:rsidR="00EF2173" w:rsidRPr="00FE2ABA" w14:paraId="5D768731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05B580EB" w14:textId="7CB0C8DA" w:rsidR="00EF2173" w:rsidRPr="00E557C5" w:rsidRDefault="00EF2173" w:rsidP="00EF2173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lastRenderedPageBreak/>
              <w:t>9</w:t>
            </w:r>
          </w:p>
        </w:tc>
        <w:tc>
          <w:tcPr>
            <w:tcW w:w="1417" w:type="dxa"/>
          </w:tcPr>
          <w:p w14:paraId="1F1F756B" w14:textId="0DB0FEDF" w:rsidR="00EF2173" w:rsidRPr="00E557C5" w:rsidRDefault="00EF2173" w:rsidP="00EF2173">
            <w:pPr>
              <w:jc w:val="center"/>
            </w:pPr>
            <w:r w:rsidRPr="00E557C5">
              <w:t>602041104</w:t>
            </w:r>
          </w:p>
        </w:tc>
        <w:tc>
          <w:tcPr>
            <w:tcW w:w="1418" w:type="dxa"/>
          </w:tcPr>
          <w:p w14:paraId="14E83D44" w14:textId="1AEFD551" w:rsidR="00EF2173" w:rsidRPr="00E557C5" w:rsidRDefault="00EF2173" w:rsidP="00EF2173">
            <w:pPr>
              <w:jc w:val="center"/>
            </w:pPr>
            <w:r w:rsidRPr="00E557C5">
              <w:t>Водонапор</w:t>
            </w:r>
            <w:r w:rsidR="004F2C06">
              <w:t>-</w:t>
            </w:r>
            <w:r w:rsidRPr="00E557C5">
              <w:t>ная башня</w:t>
            </w:r>
          </w:p>
        </w:tc>
        <w:tc>
          <w:tcPr>
            <w:tcW w:w="1125" w:type="dxa"/>
          </w:tcPr>
          <w:p w14:paraId="2C831529" w14:textId="49BE358B" w:rsidR="00EF2173" w:rsidRPr="00E557C5" w:rsidRDefault="00EF2173" w:rsidP="00EF2173">
            <w:pPr>
              <w:jc w:val="center"/>
            </w:pPr>
            <w:r w:rsidRPr="00E557C5">
              <w:t>Развитие инженер</w:t>
            </w:r>
            <w:r w:rsidR="00211CDA">
              <w:t>-</w:t>
            </w:r>
            <w:r w:rsidRPr="00E557C5">
              <w:t>ной инфраст</w:t>
            </w:r>
            <w:r w:rsidR="00211CD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3BCF919C" w14:textId="4AB01041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>Водонапор</w:t>
            </w:r>
            <w:r w:rsidR="00DA490D">
              <w:t>-</w:t>
            </w:r>
            <w:r w:rsidRPr="00E557C5">
              <w:t>ная башня</w:t>
            </w:r>
          </w:p>
        </w:tc>
        <w:tc>
          <w:tcPr>
            <w:tcW w:w="1701" w:type="dxa"/>
          </w:tcPr>
          <w:p w14:paraId="2511E959" w14:textId="705CBE96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rPr>
                <w:rFonts w:eastAsia="Calibri"/>
                <w:color w:val="000000"/>
                <w:lang w:eastAsia="en-US"/>
              </w:rPr>
              <w:t>Устанавлива</w:t>
            </w:r>
            <w:r w:rsidR="00DA490D">
              <w:rPr>
                <w:rFonts w:eastAsia="Calibri"/>
                <w:color w:val="000000"/>
                <w:lang w:eastAsia="en-US"/>
              </w:rPr>
              <w:t xml:space="preserve">-  </w:t>
            </w:r>
            <w:r w:rsidRPr="00E557C5">
              <w:rPr>
                <w:rFonts w:eastAsia="Calibri"/>
                <w:color w:val="000000"/>
                <w:lang w:eastAsia="en-US"/>
              </w:rPr>
              <w:t>ется техническим заданием</w:t>
            </w:r>
          </w:p>
        </w:tc>
        <w:tc>
          <w:tcPr>
            <w:tcW w:w="1843" w:type="dxa"/>
          </w:tcPr>
          <w:p w14:paraId="3B31CB0E" w14:textId="45EC8950" w:rsidR="00EF2173" w:rsidRPr="00E557C5" w:rsidRDefault="00EF2173" w:rsidP="00EF2173">
            <w:pPr>
              <w:autoSpaceDE w:val="0"/>
              <w:autoSpaceDN w:val="0"/>
              <w:adjustRightInd w:val="0"/>
              <w:jc w:val="center"/>
            </w:pPr>
            <w:r w:rsidRPr="00E557C5">
              <w:t>х. Косовичи</w:t>
            </w:r>
          </w:p>
        </w:tc>
        <w:tc>
          <w:tcPr>
            <w:tcW w:w="1546" w:type="dxa"/>
          </w:tcPr>
          <w:p w14:paraId="0047BC1F" w14:textId="3DBCA7EB" w:rsidR="00EF2173" w:rsidRPr="00E557C5" w:rsidRDefault="00EF2173" w:rsidP="00EF2173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5B08912E" w14:textId="7C790383" w:rsidR="00EF2173" w:rsidRPr="00E557C5" w:rsidRDefault="00EF2173" w:rsidP="00EF2173">
            <w:pPr>
              <w:jc w:val="center"/>
            </w:pPr>
            <w:r w:rsidRPr="00E557C5">
              <w:t>Зона инженерной инфраструк</w:t>
            </w:r>
            <w:r w:rsidR="005E4FAA">
              <w:t>-</w:t>
            </w:r>
            <w:r w:rsidRPr="00E557C5">
              <w:t>туры</w:t>
            </w:r>
          </w:p>
        </w:tc>
        <w:tc>
          <w:tcPr>
            <w:tcW w:w="1559" w:type="dxa"/>
            <w:shd w:val="clear" w:color="auto" w:fill="auto"/>
          </w:tcPr>
          <w:p w14:paraId="72B67A16" w14:textId="31554EF2" w:rsidR="00EF2173" w:rsidRPr="00E557C5" w:rsidRDefault="00EF2173" w:rsidP="00EF2173">
            <w:pPr>
              <w:jc w:val="center"/>
            </w:pPr>
            <w:r w:rsidRPr="00E557C5">
              <w:t>ЗСО 50 м</w:t>
            </w:r>
          </w:p>
        </w:tc>
      </w:tr>
      <w:tr w:rsidR="00D54AE8" w:rsidRPr="00FE2ABA" w14:paraId="7289022C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272D3D8A" w14:textId="6259BAF1" w:rsidR="00D54AE8" w:rsidRPr="00E557C5" w:rsidRDefault="00EF7FF5" w:rsidP="00D54AE8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10</w:t>
            </w:r>
          </w:p>
        </w:tc>
        <w:tc>
          <w:tcPr>
            <w:tcW w:w="1417" w:type="dxa"/>
          </w:tcPr>
          <w:p w14:paraId="0D9EAFB4" w14:textId="54B96BA4" w:rsidR="00D54AE8" w:rsidRPr="00E557C5" w:rsidRDefault="00D54AE8" w:rsidP="00D54AE8">
            <w:pPr>
              <w:jc w:val="center"/>
            </w:pPr>
            <w:r w:rsidRPr="00E557C5">
              <w:t>602041104</w:t>
            </w:r>
          </w:p>
        </w:tc>
        <w:tc>
          <w:tcPr>
            <w:tcW w:w="1418" w:type="dxa"/>
          </w:tcPr>
          <w:p w14:paraId="1BC73454" w14:textId="4881DEC9" w:rsidR="00D54AE8" w:rsidRPr="00E557C5" w:rsidRDefault="00D54AE8" w:rsidP="00D54AE8">
            <w:pPr>
              <w:jc w:val="center"/>
            </w:pPr>
            <w:r w:rsidRPr="00E557C5">
              <w:t>Водонапор</w:t>
            </w:r>
            <w:r w:rsidR="004F2C06">
              <w:t>-</w:t>
            </w:r>
            <w:r w:rsidRPr="00E557C5">
              <w:t>ная башня</w:t>
            </w:r>
          </w:p>
        </w:tc>
        <w:tc>
          <w:tcPr>
            <w:tcW w:w="1125" w:type="dxa"/>
          </w:tcPr>
          <w:p w14:paraId="442F4D3D" w14:textId="7EE2687F" w:rsidR="00D54AE8" w:rsidRPr="00E557C5" w:rsidRDefault="00D54AE8" w:rsidP="00D54AE8">
            <w:pPr>
              <w:jc w:val="center"/>
            </w:pPr>
            <w:r w:rsidRPr="00E557C5">
              <w:t>Развитие инженер</w:t>
            </w:r>
            <w:r w:rsidR="00211CDA">
              <w:t>-</w:t>
            </w:r>
            <w:r w:rsidRPr="00E557C5">
              <w:t>ной инфраст</w:t>
            </w:r>
            <w:r w:rsidR="00211CD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65B2E504" w14:textId="1D79EBBE" w:rsidR="00D54AE8" w:rsidRPr="00E557C5" w:rsidRDefault="00D54AE8" w:rsidP="00D54AE8">
            <w:pPr>
              <w:autoSpaceDE w:val="0"/>
              <w:autoSpaceDN w:val="0"/>
              <w:adjustRightInd w:val="0"/>
              <w:jc w:val="center"/>
            </w:pPr>
            <w:r w:rsidRPr="00E557C5">
              <w:t>Водонапор</w:t>
            </w:r>
            <w:r w:rsidR="00DA490D">
              <w:t>-</w:t>
            </w:r>
            <w:r w:rsidRPr="00E557C5">
              <w:t>ная башня</w:t>
            </w:r>
          </w:p>
        </w:tc>
        <w:tc>
          <w:tcPr>
            <w:tcW w:w="1701" w:type="dxa"/>
          </w:tcPr>
          <w:p w14:paraId="1B08ABB6" w14:textId="5C38016E" w:rsidR="00D54AE8" w:rsidRPr="00E557C5" w:rsidRDefault="00D54AE8" w:rsidP="00D54AE8">
            <w:pPr>
              <w:autoSpaceDE w:val="0"/>
              <w:autoSpaceDN w:val="0"/>
              <w:adjustRightInd w:val="0"/>
              <w:jc w:val="center"/>
            </w:pPr>
            <w:r w:rsidRPr="00E557C5">
              <w:rPr>
                <w:rFonts w:eastAsia="Calibri"/>
                <w:color w:val="000000"/>
                <w:lang w:eastAsia="en-US"/>
              </w:rPr>
              <w:t>Устанавлива</w:t>
            </w:r>
            <w:r w:rsidR="00DA490D">
              <w:rPr>
                <w:rFonts w:eastAsia="Calibri"/>
                <w:color w:val="000000"/>
                <w:lang w:eastAsia="en-US"/>
              </w:rPr>
              <w:t>-</w:t>
            </w:r>
            <w:r w:rsidRPr="00E557C5">
              <w:rPr>
                <w:rFonts w:eastAsia="Calibri"/>
                <w:color w:val="000000"/>
                <w:lang w:eastAsia="en-US"/>
              </w:rPr>
              <w:t>ется техническим заданием</w:t>
            </w:r>
          </w:p>
        </w:tc>
        <w:tc>
          <w:tcPr>
            <w:tcW w:w="1843" w:type="dxa"/>
          </w:tcPr>
          <w:p w14:paraId="36B0361E" w14:textId="7C3D7A62" w:rsidR="00D54AE8" w:rsidRPr="00E557C5" w:rsidRDefault="00D54AE8" w:rsidP="00D54AE8">
            <w:pPr>
              <w:autoSpaceDE w:val="0"/>
              <w:autoSpaceDN w:val="0"/>
              <w:adjustRightInd w:val="0"/>
              <w:jc w:val="center"/>
            </w:pPr>
            <w:r w:rsidRPr="00E557C5">
              <w:t>х. Екатериновский</w:t>
            </w:r>
            <w:r w:rsidR="000F6693" w:rsidRPr="00E557C5">
              <w:t>, ст. Федоровская</w:t>
            </w:r>
          </w:p>
        </w:tc>
        <w:tc>
          <w:tcPr>
            <w:tcW w:w="1546" w:type="dxa"/>
          </w:tcPr>
          <w:p w14:paraId="2118DDF0" w14:textId="159DBEEB" w:rsidR="00D54AE8" w:rsidRPr="00E557C5" w:rsidRDefault="00D54AE8" w:rsidP="00D54AE8">
            <w:pPr>
              <w:jc w:val="center"/>
            </w:pPr>
            <w:r w:rsidRPr="00E557C5">
              <w:t>Планируемый к реконструк</w:t>
            </w:r>
            <w:r w:rsidR="005E4FAA">
              <w:t>-</w:t>
            </w:r>
            <w:r w:rsidRPr="00E557C5">
              <w:t>ции</w:t>
            </w:r>
          </w:p>
        </w:tc>
        <w:tc>
          <w:tcPr>
            <w:tcW w:w="1431" w:type="dxa"/>
            <w:shd w:val="clear" w:color="auto" w:fill="auto"/>
          </w:tcPr>
          <w:p w14:paraId="52070D23" w14:textId="1A47D7D0" w:rsidR="00D54AE8" w:rsidRPr="00E557C5" w:rsidRDefault="00D54AE8" w:rsidP="00D54AE8">
            <w:pPr>
              <w:jc w:val="center"/>
            </w:pPr>
            <w:r w:rsidRPr="00E557C5">
              <w:t>Зона инженерной инфраструк</w:t>
            </w:r>
            <w:r w:rsidR="005E4FAA">
              <w:t>-</w:t>
            </w:r>
            <w:r w:rsidRPr="00E557C5">
              <w:t>туры</w:t>
            </w:r>
          </w:p>
        </w:tc>
        <w:tc>
          <w:tcPr>
            <w:tcW w:w="1559" w:type="dxa"/>
            <w:shd w:val="clear" w:color="auto" w:fill="auto"/>
          </w:tcPr>
          <w:p w14:paraId="738FE675" w14:textId="3B763D11" w:rsidR="00D54AE8" w:rsidRPr="00E557C5" w:rsidRDefault="00EF2173" w:rsidP="00D54AE8">
            <w:pPr>
              <w:jc w:val="center"/>
            </w:pPr>
            <w:r w:rsidRPr="00E557C5">
              <w:t>ЗСО 10 м</w:t>
            </w:r>
          </w:p>
        </w:tc>
      </w:tr>
      <w:tr w:rsidR="00D21995" w:rsidRPr="00FE2ABA" w14:paraId="3506C989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7268B090" w14:textId="06A28B24" w:rsidR="00D21995" w:rsidRPr="00E557C5" w:rsidRDefault="00D21995" w:rsidP="00D54AE8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11</w:t>
            </w:r>
          </w:p>
        </w:tc>
        <w:tc>
          <w:tcPr>
            <w:tcW w:w="1417" w:type="dxa"/>
          </w:tcPr>
          <w:p w14:paraId="354A674B" w14:textId="18059148" w:rsidR="00D21995" w:rsidRPr="00E557C5" w:rsidRDefault="00D21995" w:rsidP="00D54AE8">
            <w:pPr>
              <w:jc w:val="center"/>
            </w:pPr>
            <w:r w:rsidRPr="00E557C5">
              <w:t>602040603</w:t>
            </w:r>
          </w:p>
        </w:tc>
        <w:tc>
          <w:tcPr>
            <w:tcW w:w="1418" w:type="dxa"/>
          </w:tcPr>
          <w:p w14:paraId="02698024" w14:textId="0BA76F0A" w:rsidR="00D21995" w:rsidRPr="00E557C5" w:rsidRDefault="00D21995" w:rsidP="00D54AE8">
            <w:pPr>
              <w:jc w:val="center"/>
            </w:pPr>
            <w:r w:rsidRPr="00E557C5">
              <w:t>Газопровод распредели</w:t>
            </w:r>
            <w:r w:rsidR="004F2C06">
              <w:t>-</w:t>
            </w:r>
            <w:r w:rsidRPr="00E557C5">
              <w:t>тельный низкого давления</w:t>
            </w:r>
          </w:p>
        </w:tc>
        <w:tc>
          <w:tcPr>
            <w:tcW w:w="1125" w:type="dxa"/>
          </w:tcPr>
          <w:p w14:paraId="24659B07" w14:textId="2D3FA97B" w:rsidR="00D21995" w:rsidRPr="00E557C5" w:rsidRDefault="00D21995" w:rsidP="00D54AE8">
            <w:pPr>
              <w:jc w:val="center"/>
            </w:pPr>
            <w:r w:rsidRPr="00E557C5">
              <w:t>Развитие инженер</w:t>
            </w:r>
            <w:r w:rsidR="00DA490D">
              <w:t>-</w:t>
            </w:r>
            <w:r w:rsidRPr="00E557C5">
              <w:t>ной инфраст</w:t>
            </w:r>
            <w:r w:rsidR="00DA490D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68F92CFD" w14:textId="6F748DE0" w:rsidR="00D21995" w:rsidRPr="00E557C5" w:rsidRDefault="00D21995" w:rsidP="00D54AE8">
            <w:pPr>
              <w:autoSpaceDE w:val="0"/>
              <w:autoSpaceDN w:val="0"/>
              <w:adjustRightInd w:val="0"/>
              <w:jc w:val="center"/>
            </w:pPr>
            <w:r w:rsidRPr="00E557C5">
              <w:t>Газопровод распредели</w:t>
            </w:r>
            <w:r w:rsidR="00DA490D">
              <w:t>-</w:t>
            </w:r>
            <w:r w:rsidRPr="00E557C5">
              <w:t>тельный низкого давления</w:t>
            </w:r>
          </w:p>
        </w:tc>
        <w:tc>
          <w:tcPr>
            <w:tcW w:w="1701" w:type="dxa"/>
          </w:tcPr>
          <w:p w14:paraId="3A3FE7C3" w14:textId="66B8CB62" w:rsidR="00D21995" w:rsidRPr="00E557C5" w:rsidRDefault="00D21995" w:rsidP="00D54A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557C5">
              <w:rPr>
                <w:rFonts w:eastAsia="Calibri"/>
                <w:color w:val="000000"/>
                <w:lang w:eastAsia="en-US"/>
              </w:rPr>
              <w:t>Протяженность 10100 м</w:t>
            </w:r>
          </w:p>
        </w:tc>
        <w:tc>
          <w:tcPr>
            <w:tcW w:w="1843" w:type="dxa"/>
          </w:tcPr>
          <w:p w14:paraId="40AAF55D" w14:textId="053F8899" w:rsidR="00D21995" w:rsidRPr="00E557C5" w:rsidRDefault="00D21995" w:rsidP="00D54AE8">
            <w:pPr>
              <w:autoSpaceDE w:val="0"/>
              <w:autoSpaceDN w:val="0"/>
              <w:adjustRightInd w:val="0"/>
              <w:jc w:val="center"/>
            </w:pPr>
            <w:r w:rsidRPr="00E557C5">
              <w:t>х. Екатериновский, х. Васильевский</w:t>
            </w:r>
          </w:p>
        </w:tc>
        <w:tc>
          <w:tcPr>
            <w:tcW w:w="1546" w:type="dxa"/>
          </w:tcPr>
          <w:p w14:paraId="7993BC3C" w14:textId="6792964E" w:rsidR="00D21995" w:rsidRPr="00E557C5" w:rsidRDefault="00D21995" w:rsidP="00D54AE8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33A946A1" w14:textId="7D9D2060" w:rsidR="00D21995" w:rsidRPr="00E557C5" w:rsidRDefault="00D21995" w:rsidP="00D54AE8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5D0DEA1C" w14:textId="79DB114E" w:rsidR="005C6BB5" w:rsidRPr="00E557C5" w:rsidRDefault="005C6BB5" w:rsidP="00D54AE8">
            <w:pPr>
              <w:jc w:val="center"/>
            </w:pPr>
            <w:r w:rsidRPr="00E557C5">
              <w:t>Охранная зона</w:t>
            </w:r>
          </w:p>
          <w:p w14:paraId="000759A5" w14:textId="7F723FFE" w:rsidR="00D21995" w:rsidRPr="00E557C5" w:rsidRDefault="005C6BB5" w:rsidP="00D54AE8">
            <w:pPr>
              <w:jc w:val="center"/>
            </w:pPr>
            <w:r w:rsidRPr="00E557C5">
              <w:t>10 м</w:t>
            </w:r>
          </w:p>
        </w:tc>
      </w:tr>
      <w:tr w:rsidR="001F26FC" w:rsidRPr="00FE2ABA" w14:paraId="45189DFB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53F52B3F" w14:textId="09B14936" w:rsidR="001F26FC" w:rsidRPr="00E557C5" w:rsidRDefault="00EF7FF5" w:rsidP="00926D59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</w:t>
            </w:r>
            <w:r w:rsidR="00D21995" w:rsidRPr="00E557C5">
              <w:rPr>
                <w:bCs/>
                <w:iCs/>
              </w:rPr>
              <w:t>2</w:t>
            </w:r>
          </w:p>
        </w:tc>
        <w:tc>
          <w:tcPr>
            <w:tcW w:w="1417" w:type="dxa"/>
          </w:tcPr>
          <w:p w14:paraId="7F88E261" w14:textId="75780144" w:rsidR="001F26FC" w:rsidRPr="00E557C5" w:rsidRDefault="008F15DA" w:rsidP="00926D59">
            <w:pPr>
              <w:jc w:val="center"/>
            </w:pPr>
            <w:r w:rsidRPr="00E557C5">
              <w:t>602050301</w:t>
            </w:r>
          </w:p>
        </w:tc>
        <w:tc>
          <w:tcPr>
            <w:tcW w:w="1418" w:type="dxa"/>
          </w:tcPr>
          <w:p w14:paraId="4161A2EB" w14:textId="7D2C4726" w:rsidR="001F26FC" w:rsidRPr="00E557C5" w:rsidRDefault="001F26FC" w:rsidP="00926D59">
            <w:pPr>
              <w:jc w:val="center"/>
            </w:pPr>
            <w:r w:rsidRPr="00E557C5">
              <w:t>Кладбище</w:t>
            </w:r>
          </w:p>
        </w:tc>
        <w:tc>
          <w:tcPr>
            <w:tcW w:w="1125" w:type="dxa"/>
          </w:tcPr>
          <w:p w14:paraId="59B3D8A0" w14:textId="38C25583" w:rsidR="001F26FC" w:rsidRPr="00E557C5" w:rsidRDefault="008F15DA" w:rsidP="00926D59">
            <w:pPr>
              <w:jc w:val="center"/>
            </w:pPr>
            <w:r w:rsidRPr="00E557C5">
              <w:t>Захороне</w:t>
            </w:r>
            <w:r w:rsidR="00DA490D">
              <w:t>-</w:t>
            </w:r>
            <w:r w:rsidRPr="00E557C5">
              <w:t>ние</w:t>
            </w:r>
          </w:p>
        </w:tc>
        <w:tc>
          <w:tcPr>
            <w:tcW w:w="1426" w:type="dxa"/>
          </w:tcPr>
          <w:p w14:paraId="638A685C" w14:textId="03371892" w:rsidR="001F26FC" w:rsidRPr="00E557C5" w:rsidRDefault="001F26FC" w:rsidP="00926D59">
            <w:pPr>
              <w:autoSpaceDE w:val="0"/>
              <w:autoSpaceDN w:val="0"/>
              <w:adjustRightInd w:val="0"/>
              <w:jc w:val="center"/>
            </w:pPr>
            <w:r w:rsidRPr="00E557C5">
              <w:t>Кладбище</w:t>
            </w:r>
          </w:p>
        </w:tc>
        <w:tc>
          <w:tcPr>
            <w:tcW w:w="1701" w:type="dxa"/>
          </w:tcPr>
          <w:p w14:paraId="569AE01B" w14:textId="16B314F9" w:rsidR="001F26FC" w:rsidRPr="00E557C5" w:rsidRDefault="001F26FC" w:rsidP="005E4FAA">
            <w:pPr>
              <w:autoSpaceDE w:val="0"/>
              <w:autoSpaceDN w:val="0"/>
              <w:adjustRightInd w:val="0"/>
              <w:jc w:val="center"/>
            </w:pPr>
            <w:r w:rsidRPr="00E557C5">
              <w:t>1. Площадь – 1</w:t>
            </w:r>
            <w:r w:rsidR="006B3301" w:rsidRPr="00E557C5">
              <w:t>,32</w:t>
            </w:r>
            <w:r w:rsidRPr="00E557C5">
              <w:t xml:space="preserve"> га;</w:t>
            </w:r>
          </w:p>
          <w:p w14:paraId="4FD28363" w14:textId="78CF8386" w:rsidR="001F26FC" w:rsidRPr="00E557C5" w:rsidRDefault="001F26FC" w:rsidP="005E4FA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>2. Площадь – 0,7</w:t>
            </w:r>
            <w:r w:rsidR="006B3301" w:rsidRPr="00E557C5">
              <w:t>2</w:t>
            </w:r>
            <w:r w:rsidRPr="00E557C5">
              <w:t xml:space="preserve"> га</w:t>
            </w:r>
          </w:p>
        </w:tc>
        <w:tc>
          <w:tcPr>
            <w:tcW w:w="1843" w:type="dxa"/>
          </w:tcPr>
          <w:p w14:paraId="29A76B6C" w14:textId="2634E5B7" w:rsidR="005E4FAA" w:rsidRDefault="00283852" w:rsidP="005E4FAA">
            <w:pPr>
              <w:autoSpaceDE w:val="0"/>
              <w:autoSpaceDN w:val="0"/>
              <w:adjustRightInd w:val="0"/>
              <w:jc w:val="center"/>
            </w:pPr>
            <w:r w:rsidRPr="00E557C5">
              <w:t>1. ст. Федоровская,</w:t>
            </w:r>
          </w:p>
          <w:p w14:paraId="5A07515E" w14:textId="7045324B" w:rsidR="001F26FC" w:rsidRPr="00E557C5" w:rsidRDefault="00283852" w:rsidP="005E4FAA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>2. х. Васильевский</w:t>
            </w:r>
          </w:p>
        </w:tc>
        <w:tc>
          <w:tcPr>
            <w:tcW w:w="1546" w:type="dxa"/>
          </w:tcPr>
          <w:p w14:paraId="65C96C45" w14:textId="53397128" w:rsidR="001F26FC" w:rsidRPr="00E557C5" w:rsidRDefault="001F26FC" w:rsidP="00926D59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7B4B8D32" w14:textId="69AE0691" w:rsidR="001F26FC" w:rsidRPr="00E557C5" w:rsidRDefault="001F26FC" w:rsidP="00926D59">
            <w:pPr>
              <w:jc w:val="center"/>
            </w:pPr>
            <w:r w:rsidRPr="00E557C5">
              <w:t>Зона кладбищ</w:t>
            </w:r>
          </w:p>
        </w:tc>
        <w:tc>
          <w:tcPr>
            <w:tcW w:w="1559" w:type="dxa"/>
            <w:shd w:val="clear" w:color="auto" w:fill="auto"/>
          </w:tcPr>
          <w:p w14:paraId="1C74BA37" w14:textId="7E80F568" w:rsidR="001F26FC" w:rsidRPr="00E557C5" w:rsidRDefault="008F15DA" w:rsidP="00926D59">
            <w:pPr>
              <w:jc w:val="center"/>
            </w:pPr>
            <w:r w:rsidRPr="00E557C5">
              <w:t>СЗЗ 50 м</w:t>
            </w:r>
          </w:p>
        </w:tc>
      </w:tr>
      <w:tr w:rsidR="00810B3B" w:rsidRPr="00FE2ABA" w14:paraId="78839A77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3EA304D7" w14:textId="00166088" w:rsidR="00810B3B" w:rsidRPr="00E557C5" w:rsidRDefault="00EF7FF5" w:rsidP="00810B3B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</w:t>
            </w:r>
            <w:r w:rsidR="00D21995" w:rsidRPr="00E557C5">
              <w:rPr>
                <w:bCs/>
                <w:iCs/>
              </w:rPr>
              <w:t>3</w:t>
            </w:r>
          </w:p>
        </w:tc>
        <w:tc>
          <w:tcPr>
            <w:tcW w:w="1417" w:type="dxa"/>
          </w:tcPr>
          <w:p w14:paraId="0EFD72FE" w14:textId="3BB74247" w:rsidR="00810B3B" w:rsidRPr="00E557C5" w:rsidRDefault="00810B3B" w:rsidP="00810B3B">
            <w:pPr>
              <w:jc w:val="center"/>
            </w:pPr>
            <w:r w:rsidRPr="00E557C5">
              <w:t>602050301</w:t>
            </w:r>
          </w:p>
        </w:tc>
        <w:tc>
          <w:tcPr>
            <w:tcW w:w="1418" w:type="dxa"/>
          </w:tcPr>
          <w:p w14:paraId="2C31274F" w14:textId="007670BE" w:rsidR="00810B3B" w:rsidRPr="00E557C5" w:rsidRDefault="00810B3B" w:rsidP="00810B3B">
            <w:pPr>
              <w:jc w:val="center"/>
            </w:pPr>
            <w:r w:rsidRPr="00E557C5">
              <w:t>Кладбище</w:t>
            </w:r>
          </w:p>
        </w:tc>
        <w:tc>
          <w:tcPr>
            <w:tcW w:w="1125" w:type="dxa"/>
          </w:tcPr>
          <w:p w14:paraId="74BDBB8A" w14:textId="1CBBB2EC" w:rsidR="00810B3B" w:rsidRPr="00E557C5" w:rsidRDefault="00810B3B" w:rsidP="00810B3B">
            <w:pPr>
              <w:jc w:val="center"/>
            </w:pPr>
            <w:r w:rsidRPr="00E557C5">
              <w:t>Захороне</w:t>
            </w:r>
            <w:r w:rsidR="00DA490D">
              <w:t>-</w:t>
            </w:r>
            <w:r w:rsidRPr="00E557C5">
              <w:t>ние</w:t>
            </w:r>
          </w:p>
        </w:tc>
        <w:tc>
          <w:tcPr>
            <w:tcW w:w="1426" w:type="dxa"/>
          </w:tcPr>
          <w:p w14:paraId="2DD0A607" w14:textId="73BB0720" w:rsidR="00810B3B" w:rsidRPr="00E557C5" w:rsidRDefault="00810B3B" w:rsidP="00810B3B">
            <w:pPr>
              <w:autoSpaceDE w:val="0"/>
              <w:autoSpaceDN w:val="0"/>
              <w:adjustRightInd w:val="0"/>
              <w:jc w:val="center"/>
            </w:pPr>
            <w:r w:rsidRPr="00E557C5">
              <w:t>Кладбище</w:t>
            </w:r>
          </w:p>
        </w:tc>
        <w:tc>
          <w:tcPr>
            <w:tcW w:w="1701" w:type="dxa"/>
          </w:tcPr>
          <w:p w14:paraId="387E2EFD" w14:textId="1916292F" w:rsidR="00810B3B" w:rsidRPr="00E557C5" w:rsidRDefault="00810B3B" w:rsidP="00BB119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 xml:space="preserve">Площадь – </w:t>
            </w:r>
            <w:r w:rsidR="005366BA">
              <w:t xml:space="preserve">    </w:t>
            </w:r>
            <w:r w:rsidR="006B3301" w:rsidRPr="00E557C5">
              <w:t>1,96</w:t>
            </w:r>
            <w:r w:rsidRPr="00E557C5">
              <w:t xml:space="preserve"> га</w:t>
            </w:r>
          </w:p>
        </w:tc>
        <w:tc>
          <w:tcPr>
            <w:tcW w:w="1843" w:type="dxa"/>
          </w:tcPr>
          <w:p w14:paraId="5BDD6E95" w14:textId="4294F269" w:rsidR="00810B3B" w:rsidRPr="00E557C5" w:rsidRDefault="00A61ECA" w:rsidP="00810B3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57C5">
              <w:t>ст. Федоровская</w:t>
            </w:r>
          </w:p>
        </w:tc>
        <w:tc>
          <w:tcPr>
            <w:tcW w:w="1546" w:type="dxa"/>
          </w:tcPr>
          <w:p w14:paraId="58E83FB1" w14:textId="40E1B398" w:rsidR="00810B3B" w:rsidRPr="00E557C5" w:rsidRDefault="00810B3B" w:rsidP="00810B3B">
            <w:pPr>
              <w:jc w:val="center"/>
            </w:pPr>
            <w:r w:rsidRPr="00E557C5">
              <w:t xml:space="preserve">Планируемый к </w:t>
            </w:r>
            <w:r w:rsidR="00283852" w:rsidRPr="00E557C5">
              <w:t>ликвидации</w:t>
            </w:r>
          </w:p>
        </w:tc>
        <w:tc>
          <w:tcPr>
            <w:tcW w:w="1431" w:type="dxa"/>
            <w:shd w:val="clear" w:color="auto" w:fill="auto"/>
          </w:tcPr>
          <w:p w14:paraId="60E042EA" w14:textId="355DDE6E" w:rsidR="00810B3B" w:rsidRPr="00E557C5" w:rsidRDefault="00810B3B" w:rsidP="00810B3B">
            <w:pPr>
              <w:jc w:val="center"/>
            </w:pPr>
            <w:r w:rsidRPr="00E557C5">
              <w:t>Зона кладбищ</w:t>
            </w:r>
          </w:p>
        </w:tc>
        <w:tc>
          <w:tcPr>
            <w:tcW w:w="1559" w:type="dxa"/>
            <w:shd w:val="clear" w:color="auto" w:fill="auto"/>
          </w:tcPr>
          <w:p w14:paraId="1673EE24" w14:textId="0E136DF2" w:rsidR="00810B3B" w:rsidRPr="00E557C5" w:rsidRDefault="00745A6B" w:rsidP="00810B3B">
            <w:pPr>
              <w:jc w:val="center"/>
            </w:pPr>
            <w:r w:rsidRPr="00E557C5">
              <w:t>-</w:t>
            </w:r>
          </w:p>
        </w:tc>
      </w:tr>
      <w:tr w:rsidR="006071EB" w:rsidRPr="00FE2ABA" w14:paraId="0BCB44BA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1C010199" w14:textId="692BCC3D" w:rsidR="006071EB" w:rsidRPr="00E557C5" w:rsidRDefault="00DC49B3" w:rsidP="00810B3B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t>14</w:t>
            </w:r>
          </w:p>
        </w:tc>
        <w:tc>
          <w:tcPr>
            <w:tcW w:w="1417" w:type="dxa"/>
          </w:tcPr>
          <w:p w14:paraId="6DA70B18" w14:textId="5FFA7D9A" w:rsidR="006071EB" w:rsidRPr="00E557C5" w:rsidRDefault="00677392" w:rsidP="00810B3B">
            <w:pPr>
              <w:jc w:val="center"/>
            </w:pPr>
            <w:r w:rsidRPr="00E557C5">
              <w:t>602050205</w:t>
            </w:r>
          </w:p>
        </w:tc>
        <w:tc>
          <w:tcPr>
            <w:tcW w:w="1418" w:type="dxa"/>
          </w:tcPr>
          <w:p w14:paraId="3C61809E" w14:textId="6BBBEBB4" w:rsidR="006071EB" w:rsidRPr="00E557C5" w:rsidRDefault="00677392" w:rsidP="00810B3B">
            <w:pPr>
              <w:jc w:val="center"/>
              <w:rPr>
                <w:highlight w:val="yellow"/>
              </w:rPr>
            </w:pPr>
            <w:r w:rsidRPr="00E557C5">
              <w:t>Объекты информиро</w:t>
            </w:r>
            <w:r w:rsidR="004F2C06">
              <w:t>-</w:t>
            </w:r>
            <w:r w:rsidRPr="00E557C5">
              <w:t>вания и оповещения</w:t>
            </w:r>
          </w:p>
        </w:tc>
        <w:tc>
          <w:tcPr>
            <w:tcW w:w="1125" w:type="dxa"/>
          </w:tcPr>
          <w:p w14:paraId="039012A1" w14:textId="6E768817" w:rsidR="006071EB" w:rsidRPr="00E557C5" w:rsidRDefault="006471A2" w:rsidP="00810B3B">
            <w:pPr>
              <w:jc w:val="center"/>
            </w:pPr>
            <w:r w:rsidRPr="00E557C5">
              <w:t>Оповеще</w:t>
            </w:r>
            <w:r w:rsidR="00DA490D">
              <w:t>-</w:t>
            </w:r>
            <w:r w:rsidRPr="00E557C5">
              <w:t>ние населения</w:t>
            </w:r>
          </w:p>
        </w:tc>
        <w:tc>
          <w:tcPr>
            <w:tcW w:w="1426" w:type="dxa"/>
          </w:tcPr>
          <w:p w14:paraId="49276D2D" w14:textId="6A5F8F59" w:rsidR="006071EB" w:rsidRPr="00E557C5" w:rsidRDefault="00DC49B3" w:rsidP="00DC49B3">
            <w:pPr>
              <w:jc w:val="center"/>
            </w:pPr>
            <w:r w:rsidRPr="00E557C5">
              <w:t>Объекты информиро</w:t>
            </w:r>
            <w:r w:rsidR="00DA490D">
              <w:t>-</w:t>
            </w:r>
            <w:r w:rsidRPr="00E557C5">
              <w:t>вания и оповещения</w:t>
            </w:r>
          </w:p>
        </w:tc>
        <w:tc>
          <w:tcPr>
            <w:tcW w:w="1701" w:type="dxa"/>
          </w:tcPr>
          <w:p w14:paraId="08942427" w14:textId="5E5306AE" w:rsidR="006071EB" w:rsidRPr="00E557C5" w:rsidRDefault="006471A2" w:rsidP="00BB1195">
            <w:pPr>
              <w:autoSpaceDE w:val="0"/>
              <w:autoSpaceDN w:val="0"/>
              <w:adjustRightInd w:val="0"/>
              <w:jc w:val="center"/>
            </w:pPr>
            <w:r w:rsidRPr="00E557C5">
              <w:t>Устанавлива</w:t>
            </w:r>
            <w:r w:rsidR="005366BA">
              <w:t xml:space="preserve">-          </w:t>
            </w:r>
            <w:r w:rsidRPr="00E557C5">
              <w:t>ется техническим заданием</w:t>
            </w:r>
          </w:p>
        </w:tc>
        <w:tc>
          <w:tcPr>
            <w:tcW w:w="1843" w:type="dxa"/>
          </w:tcPr>
          <w:p w14:paraId="363BA69D" w14:textId="1FB645C8" w:rsidR="006071EB" w:rsidRPr="00E557C5" w:rsidRDefault="006471A2" w:rsidP="00810B3B">
            <w:pPr>
              <w:autoSpaceDE w:val="0"/>
              <w:autoSpaceDN w:val="0"/>
              <w:adjustRightInd w:val="0"/>
              <w:jc w:val="center"/>
            </w:pPr>
            <w:r w:rsidRPr="00E557C5">
              <w:t xml:space="preserve">ст. Федоровская (3 системы), </w:t>
            </w:r>
            <w:r w:rsidR="005E4FAA">
              <w:t xml:space="preserve">            </w:t>
            </w:r>
            <w:r w:rsidRPr="00E557C5">
              <w:t>х. Екатериновский, х. Васильевский, х. Свердловский, х. Покровский,</w:t>
            </w:r>
            <w:r w:rsidR="005E4FAA">
              <w:t xml:space="preserve">    </w:t>
            </w:r>
            <w:r w:rsidRPr="00E557C5">
              <w:t xml:space="preserve"> х. Косовичи</w:t>
            </w:r>
          </w:p>
        </w:tc>
        <w:tc>
          <w:tcPr>
            <w:tcW w:w="1546" w:type="dxa"/>
          </w:tcPr>
          <w:p w14:paraId="2973A296" w14:textId="7C484ADD" w:rsidR="006071EB" w:rsidRPr="00E557C5" w:rsidRDefault="003521BB" w:rsidP="00810B3B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54312E41" w14:textId="7C6CFADD" w:rsidR="006071EB" w:rsidRPr="00E557C5" w:rsidRDefault="003521BB" w:rsidP="00810B3B">
            <w:pPr>
              <w:jc w:val="center"/>
            </w:pPr>
            <w:r w:rsidRPr="00E557C5">
              <w:t>-</w:t>
            </w:r>
          </w:p>
        </w:tc>
        <w:tc>
          <w:tcPr>
            <w:tcW w:w="1559" w:type="dxa"/>
            <w:shd w:val="clear" w:color="auto" w:fill="auto"/>
          </w:tcPr>
          <w:p w14:paraId="7DC864AD" w14:textId="7BE0F6C7" w:rsidR="006071EB" w:rsidRPr="00E557C5" w:rsidRDefault="003521BB" w:rsidP="00810B3B">
            <w:pPr>
              <w:jc w:val="center"/>
            </w:pPr>
            <w:r w:rsidRPr="00E557C5">
              <w:t>-</w:t>
            </w:r>
          </w:p>
        </w:tc>
      </w:tr>
      <w:tr w:rsidR="00BD51BC" w:rsidRPr="00FE2ABA" w14:paraId="414E6B5F" w14:textId="77777777" w:rsidTr="00122FFA">
        <w:trPr>
          <w:cantSplit/>
          <w:trHeight w:val="20"/>
        </w:trPr>
        <w:tc>
          <w:tcPr>
            <w:tcW w:w="988" w:type="dxa"/>
            <w:shd w:val="clear" w:color="auto" w:fill="auto"/>
          </w:tcPr>
          <w:p w14:paraId="660778B6" w14:textId="78B81B85" w:rsidR="00BD51BC" w:rsidRPr="00E557C5" w:rsidRDefault="00BD51BC" w:rsidP="00810B3B">
            <w:pPr>
              <w:jc w:val="center"/>
              <w:rPr>
                <w:bCs/>
                <w:iCs/>
              </w:rPr>
            </w:pPr>
            <w:r w:rsidRPr="00E557C5">
              <w:rPr>
                <w:bCs/>
                <w:iCs/>
              </w:rPr>
              <w:lastRenderedPageBreak/>
              <w:t>15</w:t>
            </w:r>
          </w:p>
        </w:tc>
        <w:tc>
          <w:tcPr>
            <w:tcW w:w="1417" w:type="dxa"/>
          </w:tcPr>
          <w:p w14:paraId="47AEC3F2" w14:textId="2A04CE41" w:rsidR="00BD51BC" w:rsidRPr="00E557C5" w:rsidRDefault="00BD51BC" w:rsidP="00810B3B">
            <w:pPr>
              <w:jc w:val="center"/>
            </w:pPr>
            <w:r w:rsidRPr="00E557C5">
              <w:t>602010301</w:t>
            </w:r>
          </w:p>
        </w:tc>
        <w:tc>
          <w:tcPr>
            <w:tcW w:w="1418" w:type="dxa"/>
          </w:tcPr>
          <w:p w14:paraId="169FEEFD" w14:textId="675CB119" w:rsidR="00BD51BC" w:rsidRPr="00E557C5" w:rsidRDefault="00BD51BC" w:rsidP="00810B3B">
            <w:pPr>
              <w:jc w:val="center"/>
            </w:pPr>
            <w:r w:rsidRPr="00E557C5">
              <w:t>Объект спорта, включаю</w:t>
            </w:r>
            <w:r w:rsidR="005E4FAA">
              <w:t>-</w:t>
            </w:r>
            <w:r w:rsidRPr="00E557C5">
              <w:t>щий раздельно нормируе</w:t>
            </w:r>
            <w:r w:rsidR="005E4FAA">
              <w:t>-</w:t>
            </w:r>
            <w:r w:rsidRPr="00E557C5">
              <w:t xml:space="preserve">мые спортивные сооружения (объекты) </w:t>
            </w:r>
            <w:r w:rsidR="005E4FAA">
              <w:t xml:space="preserve">            </w:t>
            </w:r>
            <w:r w:rsidRPr="00E557C5">
              <w:t xml:space="preserve">(в т. ч. </w:t>
            </w:r>
            <w:r w:rsidR="005E4FAA" w:rsidRPr="00E557C5">
              <w:t>Ф</w:t>
            </w:r>
            <w:r w:rsidRPr="00E557C5">
              <w:t>изкультур</w:t>
            </w:r>
            <w:r w:rsidR="005E4FAA">
              <w:t>-</w:t>
            </w:r>
            <w:r w:rsidRPr="00E557C5">
              <w:t>но-оздоровите</w:t>
            </w:r>
            <w:r w:rsidR="005E4FAA">
              <w:t>-</w:t>
            </w:r>
            <w:r w:rsidRPr="00E557C5">
              <w:t>льный комплекс)</w:t>
            </w:r>
          </w:p>
        </w:tc>
        <w:tc>
          <w:tcPr>
            <w:tcW w:w="1125" w:type="dxa"/>
          </w:tcPr>
          <w:p w14:paraId="10A00BBF" w14:textId="057830EF" w:rsidR="00BD51BC" w:rsidRPr="00E557C5" w:rsidRDefault="00BD51BC" w:rsidP="00810B3B">
            <w:pPr>
              <w:jc w:val="center"/>
            </w:pPr>
            <w:r w:rsidRPr="00E557C5">
              <w:t>Развитие социаль</w:t>
            </w:r>
            <w:r w:rsidR="005E4FAA">
              <w:t>-</w:t>
            </w:r>
            <w:r w:rsidRPr="00E557C5">
              <w:t>ной инфраст</w:t>
            </w:r>
            <w:r w:rsidR="005E4FAA">
              <w:t>-</w:t>
            </w:r>
            <w:r w:rsidRPr="00E557C5">
              <w:t>руктуры</w:t>
            </w:r>
          </w:p>
        </w:tc>
        <w:tc>
          <w:tcPr>
            <w:tcW w:w="1426" w:type="dxa"/>
          </w:tcPr>
          <w:p w14:paraId="66EF5BD3" w14:textId="1EE38C75" w:rsidR="00BD51BC" w:rsidRPr="00E557C5" w:rsidRDefault="00C34F01" w:rsidP="00DC49B3">
            <w:pPr>
              <w:jc w:val="center"/>
            </w:pPr>
            <w:r w:rsidRPr="00E557C5">
              <w:t>Малобюдже</w:t>
            </w:r>
            <w:r w:rsidR="005E4FAA">
              <w:t>-</w:t>
            </w:r>
            <w:r w:rsidRPr="00E557C5">
              <w:t>тный спортивный зал</w:t>
            </w:r>
          </w:p>
        </w:tc>
        <w:tc>
          <w:tcPr>
            <w:tcW w:w="1701" w:type="dxa"/>
          </w:tcPr>
          <w:p w14:paraId="07A2ABC3" w14:textId="5E714380" w:rsidR="00BD51BC" w:rsidRPr="00E557C5" w:rsidRDefault="009B04DD" w:rsidP="00BB1195">
            <w:pPr>
              <w:autoSpaceDE w:val="0"/>
              <w:autoSpaceDN w:val="0"/>
              <w:adjustRightInd w:val="0"/>
              <w:jc w:val="center"/>
            </w:pPr>
            <w:r w:rsidRPr="00E557C5">
              <w:t>Пропускная способность-</w:t>
            </w:r>
            <w:r w:rsidR="005E4FAA">
              <w:t xml:space="preserve">    </w:t>
            </w:r>
            <w:r w:rsidRPr="00E557C5">
              <w:t xml:space="preserve">24 спортсмена, общая площадь здания – </w:t>
            </w:r>
            <w:r w:rsidR="005E4FAA">
              <w:t xml:space="preserve">      </w:t>
            </w:r>
            <w:r w:rsidRPr="00E557C5">
              <w:t>1314,5 кв.</w:t>
            </w:r>
            <w:r w:rsidR="005E4FAA">
              <w:t xml:space="preserve"> м</w:t>
            </w:r>
          </w:p>
        </w:tc>
        <w:tc>
          <w:tcPr>
            <w:tcW w:w="1843" w:type="dxa"/>
          </w:tcPr>
          <w:p w14:paraId="06A3FFDB" w14:textId="3B6BBE79" w:rsidR="00BD51BC" w:rsidRPr="00E557C5" w:rsidRDefault="005E4FAA" w:rsidP="00810B3B">
            <w:pPr>
              <w:autoSpaceDE w:val="0"/>
              <w:autoSpaceDN w:val="0"/>
              <w:adjustRightInd w:val="0"/>
              <w:jc w:val="center"/>
            </w:pPr>
            <w:r>
              <w:t>ст. Федо</w:t>
            </w:r>
            <w:r w:rsidR="009B04DD" w:rsidRPr="00E557C5">
              <w:t>ровская, ул. Красная, 11-а</w:t>
            </w:r>
          </w:p>
        </w:tc>
        <w:tc>
          <w:tcPr>
            <w:tcW w:w="1546" w:type="dxa"/>
          </w:tcPr>
          <w:p w14:paraId="5C9B27E2" w14:textId="4DE7B594" w:rsidR="00BD51BC" w:rsidRPr="00E557C5" w:rsidRDefault="009B04DD" w:rsidP="00810B3B">
            <w:pPr>
              <w:jc w:val="center"/>
            </w:pPr>
            <w:r w:rsidRPr="00E557C5">
              <w:t>Планируемый к размещению</w:t>
            </w:r>
          </w:p>
        </w:tc>
        <w:tc>
          <w:tcPr>
            <w:tcW w:w="1431" w:type="dxa"/>
            <w:shd w:val="clear" w:color="auto" w:fill="auto"/>
          </w:tcPr>
          <w:p w14:paraId="4755F333" w14:textId="0E95E294" w:rsidR="00BD51BC" w:rsidRPr="00E557C5" w:rsidRDefault="005A3616" w:rsidP="00810B3B">
            <w:pPr>
              <w:jc w:val="center"/>
            </w:pPr>
            <w:r w:rsidRPr="00E557C5">
              <w:t>Зона специализи</w:t>
            </w:r>
            <w:r w:rsidR="005E4FAA">
              <w:t>-</w:t>
            </w:r>
            <w:r w:rsidRPr="00E557C5">
              <w:t>рованной обществен</w:t>
            </w:r>
            <w:r w:rsidR="005E4FAA">
              <w:t>-</w:t>
            </w:r>
            <w:r w:rsidRPr="00E557C5">
              <w:t>ной застройки</w:t>
            </w:r>
          </w:p>
        </w:tc>
        <w:tc>
          <w:tcPr>
            <w:tcW w:w="1559" w:type="dxa"/>
            <w:shd w:val="clear" w:color="auto" w:fill="auto"/>
          </w:tcPr>
          <w:p w14:paraId="475FCD29" w14:textId="2F62753B" w:rsidR="00BD51BC" w:rsidRPr="00E557C5" w:rsidRDefault="005A3616" w:rsidP="00810B3B">
            <w:pPr>
              <w:jc w:val="center"/>
            </w:pPr>
            <w:r w:rsidRPr="00E557C5">
              <w:t>-</w:t>
            </w:r>
          </w:p>
        </w:tc>
      </w:tr>
    </w:tbl>
    <w:p w14:paraId="37EC1E96" w14:textId="77777777" w:rsidR="00BB1977" w:rsidRDefault="00BB1977" w:rsidP="00AE19AA">
      <w:pPr>
        <w:pStyle w:val="1"/>
        <w:jc w:val="both"/>
        <w:rPr>
          <w:rFonts w:eastAsia="Times New Roman" w:cs="Times New Roman"/>
          <w:lang w:eastAsia="ar-SA" w:bidi="en-US"/>
        </w:rPr>
        <w:sectPr w:rsidR="00BB1977" w:rsidSect="0010140C">
          <w:headerReference w:type="default" r:id="rId10"/>
          <w:footerReference w:type="default" r:id="rId11"/>
          <w:pgSz w:w="16838" w:h="11906" w:orient="landscape"/>
          <w:pgMar w:top="1701" w:right="1134" w:bottom="567" w:left="1134" w:header="680" w:footer="680" w:gutter="0"/>
          <w:cols w:space="708"/>
          <w:docGrid w:linePitch="360"/>
        </w:sectPr>
      </w:pPr>
    </w:p>
    <w:p w14:paraId="785E2CC4" w14:textId="493207C2" w:rsidR="00A11D24" w:rsidRPr="005366BA" w:rsidRDefault="005366BA" w:rsidP="005366BA">
      <w:pPr>
        <w:pStyle w:val="1"/>
        <w:rPr>
          <w:rFonts w:eastAsia="Times New Roman" w:cs="Times New Roman"/>
          <w:sz w:val="28"/>
          <w:lang w:eastAsia="ar-SA" w:bidi="en-US"/>
        </w:rPr>
      </w:pPr>
      <w:bookmarkStart w:id="15" w:name="_Toc47014519"/>
      <w:r w:rsidRPr="005366BA">
        <w:rPr>
          <w:rFonts w:eastAsia="Times New Roman" w:cs="Times New Roman"/>
          <w:sz w:val="28"/>
          <w:lang w:eastAsia="ar-SA" w:bidi="en-US"/>
        </w:rPr>
        <w:lastRenderedPageBreak/>
        <w:t xml:space="preserve">2. </w:t>
      </w:r>
      <w:r w:rsidR="00A44289" w:rsidRPr="005366BA">
        <w:rPr>
          <w:rFonts w:eastAsia="Times New Roman" w:cs="Times New Roman"/>
          <w:sz w:val="28"/>
          <w:lang w:eastAsia="ar-SA" w:bidi="en-US"/>
        </w:rPr>
        <w:t>П</w:t>
      </w:r>
      <w:r w:rsidR="00A11D24" w:rsidRPr="005366BA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</w:t>
      </w:r>
      <w:r w:rsidRPr="005366BA">
        <w:rPr>
          <w:rFonts w:eastAsia="Times New Roman" w:cs="Times New Roman"/>
          <w:sz w:val="28"/>
          <w:lang w:eastAsia="ar-SA" w:bidi="en-US"/>
        </w:rPr>
        <w:t xml:space="preserve">                                  </w:t>
      </w:r>
      <w:r w:rsidR="00A11D24" w:rsidRPr="005366BA">
        <w:rPr>
          <w:rFonts w:eastAsia="Times New Roman" w:cs="Times New Roman"/>
          <w:sz w:val="28"/>
          <w:lang w:eastAsia="ar-SA" w:bidi="en-US"/>
        </w:rPr>
        <w:t xml:space="preserve"> о планируемых для размещения в них объектах федерального значения, объектах регионального значения, объектах местного значения,</w:t>
      </w:r>
      <w:r>
        <w:rPr>
          <w:rFonts w:eastAsia="Times New Roman" w:cs="Times New Roman"/>
          <w:sz w:val="28"/>
          <w:lang w:eastAsia="ar-SA" w:bidi="en-US"/>
        </w:rPr>
        <w:t xml:space="preserve">                                                </w:t>
      </w:r>
      <w:r w:rsidR="00A11D24" w:rsidRPr="005366BA">
        <w:rPr>
          <w:rFonts w:eastAsia="Times New Roman" w:cs="Times New Roman"/>
          <w:sz w:val="28"/>
          <w:lang w:eastAsia="ar-SA" w:bidi="en-US"/>
        </w:rPr>
        <w:t xml:space="preserve"> за исключением линейных объектов</w:t>
      </w:r>
      <w:bookmarkEnd w:id="15"/>
    </w:p>
    <w:p w14:paraId="4FE857F5" w14:textId="77777777" w:rsidR="00A44289" w:rsidRPr="005366BA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5406C252" w:rsidR="00A44289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В настоящее время территория </w:t>
      </w:r>
      <w:r w:rsidR="0049686B" w:rsidRPr="005366BA">
        <w:rPr>
          <w:sz w:val="28"/>
          <w:szCs w:val="28"/>
          <w:lang w:val="ru-RU"/>
        </w:rPr>
        <w:t>Федоровского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EE3DAF" w:rsidRPr="005366BA">
        <w:rPr>
          <w:sz w:val="28"/>
          <w:szCs w:val="28"/>
          <w:lang w:val="ru-RU"/>
        </w:rPr>
        <w:t xml:space="preserve"> по</w:t>
      </w:r>
      <w:r w:rsidRPr="005366BA">
        <w:rPr>
          <w:sz w:val="28"/>
          <w:szCs w:val="28"/>
          <w:lang w:val="ru-RU"/>
        </w:rPr>
        <w:t xml:space="preserve"> функциональном</w:t>
      </w:r>
      <w:r w:rsidR="006409F1" w:rsidRPr="005366BA">
        <w:rPr>
          <w:sz w:val="28"/>
          <w:szCs w:val="28"/>
          <w:lang w:val="ru-RU"/>
        </w:rPr>
        <w:t>у использованию делится на зоны:</w:t>
      </w:r>
    </w:p>
    <w:p w14:paraId="08B3F26F" w14:textId="77777777" w:rsidR="00A44289" w:rsidRPr="005366BA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b/>
          <w:sz w:val="28"/>
          <w:szCs w:val="28"/>
          <w:lang w:val="ru-RU"/>
        </w:rPr>
        <w:t>Жилые зоны</w:t>
      </w:r>
      <w:r w:rsidRPr="005366BA">
        <w:rPr>
          <w:sz w:val="28"/>
          <w:szCs w:val="28"/>
          <w:lang w:val="ru-RU"/>
        </w:rPr>
        <w:t xml:space="preserve"> предусмотрены в целях создания для населения удобной, здоровой и безопасной среды проживания.</w:t>
      </w:r>
    </w:p>
    <w:p w14:paraId="7A684531" w14:textId="77777777" w:rsidR="00A44289" w:rsidRPr="005366BA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Территория жилой зоны предназначена для застройки жилыми зданиями, а также объектами культур</w:t>
      </w:r>
      <w:r w:rsidR="00232584" w:rsidRPr="005366BA">
        <w:rPr>
          <w:sz w:val="28"/>
          <w:szCs w:val="28"/>
          <w:lang w:val="ru-RU"/>
        </w:rPr>
        <w:t>но-бытового и иного назначения.</w:t>
      </w:r>
    </w:p>
    <w:p w14:paraId="0D3363D6" w14:textId="26D548E9" w:rsidR="00A44289" w:rsidRPr="005366BA" w:rsidRDefault="007C1138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Согласно</w:t>
      </w:r>
      <w:r w:rsidR="00A44289" w:rsidRPr="005366BA">
        <w:rPr>
          <w:sz w:val="28"/>
          <w:szCs w:val="28"/>
          <w:lang w:val="ru-RU"/>
        </w:rPr>
        <w:t xml:space="preserve"> </w:t>
      </w:r>
      <w:r w:rsidR="005366BA">
        <w:rPr>
          <w:sz w:val="28"/>
          <w:szCs w:val="28"/>
          <w:lang w:val="ru-RU"/>
        </w:rPr>
        <w:t xml:space="preserve">нормативам градостроительного проектирования                 </w:t>
      </w:r>
      <w:r w:rsidR="00A44289" w:rsidRPr="005366BA">
        <w:rPr>
          <w:sz w:val="28"/>
          <w:szCs w:val="28"/>
          <w:lang w:val="ru-RU"/>
        </w:rPr>
        <w:t xml:space="preserve"> </w:t>
      </w:r>
      <w:r w:rsidR="0049686B" w:rsidRPr="005366BA">
        <w:rPr>
          <w:sz w:val="28"/>
          <w:szCs w:val="28"/>
          <w:lang w:val="ru-RU"/>
        </w:rPr>
        <w:t>Федоровского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AC1FF8" w:rsidRPr="005366BA">
        <w:rPr>
          <w:sz w:val="28"/>
          <w:szCs w:val="28"/>
          <w:lang w:val="ru-RU"/>
        </w:rPr>
        <w:t xml:space="preserve"> в</w:t>
      </w:r>
      <w:r w:rsidR="00A44289" w:rsidRPr="005366BA">
        <w:rPr>
          <w:sz w:val="28"/>
          <w:szCs w:val="28"/>
          <w:lang w:val="ru-RU"/>
        </w:rPr>
        <w:t xml:space="preserve"> ж</w:t>
      </w:r>
      <w:r w:rsidR="005366BA">
        <w:rPr>
          <w:sz w:val="28"/>
          <w:szCs w:val="28"/>
          <w:lang w:val="ru-RU"/>
        </w:rPr>
        <w:t>илых зонах допускается размещение</w:t>
      </w:r>
      <w:r w:rsidR="00A44289" w:rsidRPr="005366BA">
        <w:rPr>
          <w:sz w:val="28"/>
          <w:szCs w:val="28"/>
          <w:lang w:val="ru-RU"/>
        </w:rPr>
        <w:t xml:space="preserve"> объектов нежилого назначения:</w:t>
      </w:r>
    </w:p>
    <w:p w14:paraId="0789C61D" w14:textId="77777777" w:rsidR="00A44289" w:rsidRPr="005366BA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объекты социального и культурно-бытового обслуживания населения (отдельно стоящие, встроенные или пристроенные), объекты здравоохранения, дошкольного, начального общего и среднего (полного) образования, гаражи и автостоянки для легковых автомобилей, принадлежащих гражданам, куль</w:t>
      </w:r>
      <w:r w:rsidR="00232584" w:rsidRPr="005366BA">
        <w:rPr>
          <w:sz w:val="28"/>
          <w:szCs w:val="28"/>
          <w:lang w:val="ru-RU"/>
        </w:rPr>
        <w:t>товые объекты;</w:t>
      </w:r>
    </w:p>
    <w:p w14:paraId="4B81F0F2" w14:textId="49E2707F" w:rsidR="00A44289" w:rsidRPr="005366BA" w:rsidRDefault="00A44289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негативного воздействия на окружающую среду за пределами установленных границ участков данных объектов (размер санитарно-защитной зоны для объектов, не являющихся источником загрязнения окружающей сре</w:t>
      </w:r>
      <w:r w:rsidR="003B5022" w:rsidRPr="005366BA">
        <w:rPr>
          <w:sz w:val="28"/>
          <w:szCs w:val="28"/>
          <w:lang w:val="ru-RU"/>
        </w:rPr>
        <w:t>ды, должен быть не менее 25 м).</w:t>
      </w:r>
    </w:p>
    <w:p w14:paraId="73D750C3" w14:textId="721C48F1" w:rsidR="00FF7F9C" w:rsidRPr="005366BA" w:rsidRDefault="00FF7F9C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Жилые зоны в </w:t>
      </w:r>
      <w:r w:rsidR="0049686B" w:rsidRPr="005366BA">
        <w:rPr>
          <w:sz w:val="28"/>
          <w:szCs w:val="28"/>
          <w:lang w:val="ru-RU"/>
        </w:rPr>
        <w:t>Федоровском</w:t>
      </w:r>
      <w:r w:rsidRPr="005366BA">
        <w:rPr>
          <w:sz w:val="28"/>
          <w:szCs w:val="28"/>
          <w:lang w:val="ru-RU"/>
        </w:rPr>
        <w:t xml:space="preserve"> СП подразделяются на:</w:t>
      </w:r>
    </w:p>
    <w:p w14:paraId="2642351D" w14:textId="7317A941" w:rsidR="00FF7F9C" w:rsidRPr="005366BA" w:rsidRDefault="00E96290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зону застройки индивидуальными жилыми домами</w:t>
      </w:r>
      <w:r w:rsidR="00FF7F9C" w:rsidRPr="005366BA">
        <w:rPr>
          <w:sz w:val="28"/>
          <w:szCs w:val="28"/>
          <w:lang w:val="ru-RU"/>
        </w:rPr>
        <w:t>;</w:t>
      </w:r>
    </w:p>
    <w:p w14:paraId="0F02A742" w14:textId="3C63C629" w:rsidR="00FF7F9C" w:rsidRDefault="00FF7F9C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зону </w:t>
      </w:r>
      <w:r w:rsidR="00E96290" w:rsidRPr="005366BA">
        <w:rPr>
          <w:sz w:val="28"/>
          <w:szCs w:val="28"/>
          <w:lang w:val="ru-RU"/>
        </w:rPr>
        <w:t>застройки малоэтажными жилыми домами (до 4 этажей, включая мансардный)</w:t>
      </w:r>
      <w:r w:rsidRPr="005366BA">
        <w:rPr>
          <w:sz w:val="28"/>
          <w:szCs w:val="28"/>
          <w:lang w:val="ru-RU"/>
        </w:rPr>
        <w:t>.</w:t>
      </w:r>
    </w:p>
    <w:p w14:paraId="53054669" w14:textId="77777777" w:rsidR="00A44289" w:rsidRPr="005366BA" w:rsidRDefault="00A44289" w:rsidP="00323B5F">
      <w:pPr>
        <w:pStyle w:val="a0"/>
        <w:rPr>
          <w:sz w:val="28"/>
          <w:szCs w:val="28"/>
          <w:lang w:val="ru-RU"/>
        </w:rPr>
      </w:pPr>
      <w:r w:rsidRPr="00323B5F">
        <w:rPr>
          <w:b/>
          <w:sz w:val="28"/>
          <w:szCs w:val="28"/>
          <w:lang w:val="ru-RU"/>
        </w:rPr>
        <w:t>Общественно-деловые зоны</w:t>
      </w:r>
      <w:r w:rsidRPr="005366BA">
        <w:rPr>
          <w:sz w:val="28"/>
          <w:szCs w:val="28"/>
          <w:lang w:val="ru-RU"/>
        </w:rPr>
        <w:t xml:space="preserve">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иных объектов, связанных с обеспечением жизнедеятельности граждан.</w:t>
      </w:r>
    </w:p>
    <w:p w14:paraId="0C6B0376" w14:textId="751C6C58" w:rsidR="009D31FF" w:rsidRPr="005366BA" w:rsidRDefault="009D31FF" w:rsidP="005366BA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Общественно-деловые зоны в </w:t>
      </w:r>
      <w:r w:rsidR="0049686B" w:rsidRPr="005366BA">
        <w:rPr>
          <w:sz w:val="28"/>
          <w:szCs w:val="28"/>
          <w:lang w:val="ru-RU"/>
        </w:rPr>
        <w:t>Федоровском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AC1FF8" w:rsidRPr="005366BA">
        <w:rPr>
          <w:sz w:val="28"/>
          <w:szCs w:val="28"/>
          <w:lang w:val="ru-RU"/>
        </w:rPr>
        <w:t xml:space="preserve"> подразделяются</w:t>
      </w:r>
      <w:r w:rsidRPr="005366BA">
        <w:rPr>
          <w:sz w:val="28"/>
          <w:szCs w:val="28"/>
          <w:lang w:val="ru-RU"/>
        </w:rPr>
        <w:t xml:space="preserve"> на:</w:t>
      </w:r>
    </w:p>
    <w:p w14:paraId="00708D21" w14:textId="77777777" w:rsidR="009D31FF" w:rsidRPr="005366BA" w:rsidRDefault="009D31FF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многофункциональную общественно-деловую зону;</w:t>
      </w:r>
    </w:p>
    <w:p w14:paraId="78E2D47F" w14:textId="00B04A6B" w:rsidR="009D31FF" w:rsidRDefault="009D31FF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зону специализированной общественной застройки</w:t>
      </w:r>
      <w:r w:rsidR="00860078" w:rsidRPr="005366BA">
        <w:rPr>
          <w:sz w:val="28"/>
          <w:szCs w:val="28"/>
          <w:lang w:val="ru-RU"/>
        </w:rPr>
        <w:t>.</w:t>
      </w:r>
    </w:p>
    <w:p w14:paraId="19071118" w14:textId="77777777" w:rsidR="00323B5F" w:rsidRDefault="00A44289" w:rsidP="00323B5F">
      <w:pPr>
        <w:pStyle w:val="a0"/>
        <w:rPr>
          <w:sz w:val="28"/>
          <w:szCs w:val="28"/>
          <w:lang w:val="ru-RU"/>
        </w:rPr>
      </w:pPr>
      <w:r w:rsidRPr="00323B5F">
        <w:rPr>
          <w:b/>
          <w:sz w:val="28"/>
          <w:szCs w:val="28"/>
          <w:lang w:val="ru-RU"/>
        </w:rPr>
        <w:lastRenderedPageBreak/>
        <w:t>Производственная зона, зона инженерной и транспортной инфраструктур</w:t>
      </w:r>
      <w:r w:rsidR="00323B5F">
        <w:rPr>
          <w:b/>
          <w:sz w:val="28"/>
          <w:szCs w:val="28"/>
          <w:lang w:val="ru-RU"/>
        </w:rPr>
        <w:t xml:space="preserve"> </w:t>
      </w:r>
      <w:r w:rsidR="009D31FF" w:rsidRPr="00323B5F">
        <w:rPr>
          <w:b/>
          <w:sz w:val="28"/>
          <w:szCs w:val="28"/>
          <w:lang w:val="ru-RU"/>
        </w:rPr>
        <w:t>–</w:t>
      </w:r>
      <w:r w:rsidR="00323B5F">
        <w:rPr>
          <w:sz w:val="28"/>
          <w:szCs w:val="28"/>
          <w:lang w:val="ru-RU"/>
        </w:rPr>
        <w:t xml:space="preserve"> предназначены</w:t>
      </w:r>
      <w:r w:rsidRPr="005366BA">
        <w:rPr>
          <w:sz w:val="28"/>
          <w:szCs w:val="28"/>
          <w:lang w:val="ru-RU"/>
        </w:rPr>
        <w:t xml:space="preserve"> для размещения промышленных, коммунальных и складских объектов, объектов инженерной и транспортной инфраструктур с соответствующими санитарно-защитными зонами</w:t>
      </w:r>
      <w:r w:rsidR="004A6020" w:rsidRPr="005366BA">
        <w:rPr>
          <w:sz w:val="28"/>
          <w:szCs w:val="28"/>
          <w:lang w:val="ru-RU"/>
        </w:rPr>
        <w:t>.</w:t>
      </w:r>
    </w:p>
    <w:p w14:paraId="30FEFE1B" w14:textId="45D2FB1D" w:rsidR="004A6020" w:rsidRPr="005366BA" w:rsidRDefault="00327EE2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В </w:t>
      </w:r>
      <w:r w:rsidR="0049686B" w:rsidRPr="005366BA">
        <w:rPr>
          <w:sz w:val="28"/>
          <w:szCs w:val="28"/>
          <w:lang w:val="ru-RU"/>
        </w:rPr>
        <w:t>Федоровском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AC1FF8" w:rsidRPr="005366BA">
        <w:rPr>
          <w:sz w:val="28"/>
          <w:szCs w:val="28"/>
          <w:lang w:val="ru-RU"/>
        </w:rPr>
        <w:t xml:space="preserve"> данные</w:t>
      </w:r>
      <w:r w:rsidR="004A6020" w:rsidRPr="005366BA">
        <w:rPr>
          <w:sz w:val="28"/>
          <w:szCs w:val="28"/>
          <w:lang w:val="ru-RU"/>
        </w:rPr>
        <w:t xml:space="preserve"> зоны включают в себя:</w:t>
      </w:r>
    </w:p>
    <w:p w14:paraId="41671B77" w14:textId="77777777" w:rsidR="009D31FF" w:rsidRPr="005366BA" w:rsidRDefault="005F011E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зону </w:t>
      </w:r>
      <w:r w:rsidR="00AC1FF8" w:rsidRPr="005366BA">
        <w:rPr>
          <w:sz w:val="28"/>
          <w:szCs w:val="28"/>
          <w:lang w:val="ru-RU"/>
        </w:rPr>
        <w:t>производственной</w:t>
      </w:r>
      <w:r w:rsidR="006226DD" w:rsidRPr="005366BA">
        <w:rPr>
          <w:sz w:val="28"/>
          <w:szCs w:val="28"/>
          <w:lang w:val="ru-RU"/>
        </w:rPr>
        <w:t xml:space="preserve"> </w:t>
      </w:r>
      <w:r w:rsidRPr="005366BA">
        <w:rPr>
          <w:sz w:val="28"/>
          <w:szCs w:val="28"/>
          <w:lang w:val="ru-RU"/>
        </w:rPr>
        <w:t>инфраструктуры</w:t>
      </w:r>
      <w:r w:rsidR="009D31FF" w:rsidRPr="005366BA">
        <w:rPr>
          <w:sz w:val="28"/>
          <w:szCs w:val="28"/>
          <w:lang w:val="ru-RU"/>
        </w:rPr>
        <w:t>;</w:t>
      </w:r>
    </w:p>
    <w:p w14:paraId="2B956CEA" w14:textId="59897082" w:rsidR="009D31FF" w:rsidRPr="005366BA" w:rsidRDefault="009D31FF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зону инженерной инфраструктуры;</w:t>
      </w:r>
    </w:p>
    <w:p w14:paraId="1E8007D4" w14:textId="2F71BC92" w:rsidR="00A44289" w:rsidRPr="005366BA" w:rsidRDefault="009D31FF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зону транспортной инфраструктуры</w:t>
      </w:r>
      <w:r w:rsidR="00C21E49" w:rsidRPr="005366BA">
        <w:rPr>
          <w:sz w:val="28"/>
          <w:szCs w:val="28"/>
          <w:lang w:val="ru-RU"/>
        </w:rPr>
        <w:t>;</w:t>
      </w:r>
    </w:p>
    <w:p w14:paraId="395BF5DF" w14:textId="730EB7B3" w:rsidR="00C21E49" w:rsidRDefault="00C21E49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коммунально-складскую зону.</w:t>
      </w:r>
    </w:p>
    <w:p w14:paraId="51D7A65D" w14:textId="77777777" w:rsidR="00323B5F" w:rsidRDefault="00A44289" w:rsidP="00323B5F">
      <w:pPr>
        <w:pStyle w:val="a0"/>
        <w:rPr>
          <w:sz w:val="28"/>
          <w:szCs w:val="28"/>
          <w:lang w:val="ru-RU"/>
        </w:rPr>
      </w:pPr>
      <w:r w:rsidRPr="00323B5F">
        <w:rPr>
          <w:b/>
          <w:sz w:val="28"/>
          <w:szCs w:val="28"/>
          <w:lang w:val="ru-RU"/>
        </w:rPr>
        <w:t>Зонами сельскохозяйственного использования</w:t>
      </w:r>
      <w:r w:rsidRPr="005366BA">
        <w:rPr>
          <w:sz w:val="28"/>
          <w:szCs w:val="28"/>
          <w:lang w:val="ru-RU"/>
        </w:rPr>
        <w:t xml:space="preserve"> признаются земли </w:t>
      </w:r>
      <w:r w:rsidR="00323B5F">
        <w:rPr>
          <w:sz w:val="28"/>
          <w:szCs w:val="28"/>
          <w:lang w:val="ru-RU"/>
        </w:rPr>
        <w:t xml:space="preserve">                          </w:t>
      </w:r>
      <w:r w:rsidRPr="005366BA">
        <w:rPr>
          <w:sz w:val="28"/>
          <w:szCs w:val="28"/>
          <w:lang w:val="ru-RU"/>
        </w:rPr>
        <w:t xml:space="preserve">за границей населенного пункта, предоставленные для нужд сельского хозяйства, а также предназначенные для этих целей. </w:t>
      </w:r>
    </w:p>
    <w:p w14:paraId="30B91A0C" w14:textId="1312C336" w:rsidR="00A44289" w:rsidRPr="005366BA" w:rsidRDefault="00A44289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В состав зон сельскохозяйственного использования</w:t>
      </w:r>
      <w:r w:rsidR="006226DD" w:rsidRPr="005366BA">
        <w:rPr>
          <w:sz w:val="28"/>
          <w:szCs w:val="28"/>
          <w:lang w:val="ru-RU"/>
        </w:rPr>
        <w:t xml:space="preserve"> </w:t>
      </w:r>
      <w:r w:rsidR="0049686B" w:rsidRPr="005366BA">
        <w:rPr>
          <w:sz w:val="28"/>
          <w:szCs w:val="28"/>
          <w:lang w:val="ru-RU"/>
        </w:rPr>
        <w:t>Федоровского</w:t>
      </w:r>
      <w:r w:rsidR="00B73939" w:rsidRPr="005366BA">
        <w:rPr>
          <w:sz w:val="28"/>
          <w:szCs w:val="28"/>
          <w:lang w:val="ru-RU"/>
        </w:rPr>
        <w:t xml:space="preserve"> СП </w:t>
      </w:r>
      <w:r w:rsidR="00AC1FF8" w:rsidRPr="005366BA">
        <w:rPr>
          <w:sz w:val="28"/>
          <w:szCs w:val="28"/>
          <w:lang w:val="ru-RU"/>
        </w:rPr>
        <w:t>входят</w:t>
      </w:r>
      <w:r w:rsidR="00232584" w:rsidRPr="005366BA">
        <w:rPr>
          <w:sz w:val="28"/>
          <w:szCs w:val="28"/>
          <w:lang w:val="ru-RU"/>
        </w:rPr>
        <w:t>:</w:t>
      </w:r>
    </w:p>
    <w:p w14:paraId="6878D1E4" w14:textId="5E1AA89D" w:rsidR="005F011E" w:rsidRPr="005366BA" w:rsidRDefault="00AC1FF8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 xml:space="preserve">зона </w:t>
      </w:r>
      <w:r w:rsidR="005F011E" w:rsidRPr="005366BA">
        <w:rPr>
          <w:sz w:val="28"/>
          <w:szCs w:val="28"/>
          <w:lang w:val="ru-RU"/>
        </w:rPr>
        <w:t>сельскохозяйственных угодий;</w:t>
      </w:r>
    </w:p>
    <w:p w14:paraId="5AA7B501" w14:textId="404742BE" w:rsidR="00437577" w:rsidRPr="005366BA" w:rsidRDefault="00437577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производственная зона сельскохозяйственных предприятий</w:t>
      </w:r>
      <w:r w:rsidR="00293A62" w:rsidRPr="005366BA">
        <w:rPr>
          <w:sz w:val="28"/>
          <w:szCs w:val="28"/>
          <w:lang w:val="ru-RU"/>
        </w:rPr>
        <w:t>;</w:t>
      </w:r>
    </w:p>
    <w:p w14:paraId="08D83F61" w14:textId="6317DAFB" w:rsidR="00293A62" w:rsidRDefault="00293A62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зона садоводческих или огороднических некоммерческих товариществ.</w:t>
      </w:r>
    </w:p>
    <w:p w14:paraId="5BAFB086" w14:textId="77777777" w:rsidR="00323B5F" w:rsidRDefault="00A44289" w:rsidP="00323B5F">
      <w:pPr>
        <w:pStyle w:val="a0"/>
        <w:rPr>
          <w:sz w:val="28"/>
          <w:szCs w:val="28"/>
          <w:lang w:val="ru-RU"/>
        </w:rPr>
      </w:pPr>
      <w:r w:rsidRPr="00323B5F">
        <w:rPr>
          <w:b/>
          <w:sz w:val="28"/>
          <w:szCs w:val="28"/>
          <w:lang w:val="ru-RU"/>
        </w:rPr>
        <w:t>Зона рекреационного назначения</w:t>
      </w:r>
      <w:r w:rsidRPr="005366BA">
        <w:rPr>
          <w:i/>
          <w:sz w:val="28"/>
          <w:szCs w:val="28"/>
          <w:u w:val="single"/>
          <w:lang w:val="ru-RU"/>
        </w:rPr>
        <w:t xml:space="preserve"> </w:t>
      </w:r>
      <w:r w:rsidRPr="005366BA">
        <w:rPr>
          <w:sz w:val="28"/>
          <w:szCs w:val="28"/>
          <w:lang w:val="ru-RU"/>
        </w:rPr>
        <w:t xml:space="preserve">предназначается для организации мест отдыха населения. </w:t>
      </w:r>
    </w:p>
    <w:p w14:paraId="21A514A3" w14:textId="4B05502B" w:rsidR="004A6020" w:rsidRPr="005366BA" w:rsidRDefault="00A44289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В состав зон рекреационного назначения входит зона в границах территорий, занятая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предназначенная для отдыха, туризма, занятий физической культурой и спортом</w:t>
      </w:r>
      <w:r w:rsidR="00323B5F">
        <w:rPr>
          <w:sz w:val="28"/>
          <w:szCs w:val="28"/>
          <w:lang w:val="ru-RU"/>
        </w:rPr>
        <w:t>.</w:t>
      </w:r>
    </w:p>
    <w:p w14:paraId="5515637E" w14:textId="6F324C79" w:rsidR="00A44289" w:rsidRPr="005366BA" w:rsidRDefault="004A6020" w:rsidP="004A6020">
      <w:pPr>
        <w:pStyle w:val="a0"/>
        <w:rPr>
          <w:i/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В состав зон рекреационного назначения</w:t>
      </w:r>
      <w:r w:rsidR="006226DD" w:rsidRPr="005366BA">
        <w:rPr>
          <w:sz w:val="28"/>
          <w:szCs w:val="28"/>
          <w:lang w:val="ru-RU"/>
        </w:rPr>
        <w:t xml:space="preserve"> </w:t>
      </w:r>
      <w:r w:rsidR="0049686B" w:rsidRPr="005366BA">
        <w:rPr>
          <w:sz w:val="28"/>
          <w:szCs w:val="28"/>
          <w:lang w:val="ru-RU"/>
        </w:rPr>
        <w:t>Федоровского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AC1FF8" w:rsidRPr="005366BA">
        <w:rPr>
          <w:sz w:val="28"/>
          <w:szCs w:val="28"/>
          <w:lang w:val="ru-RU"/>
        </w:rPr>
        <w:t xml:space="preserve"> входят</w:t>
      </w:r>
      <w:r w:rsidR="00A44289" w:rsidRPr="005366BA">
        <w:rPr>
          <w:sz w:val="28"/>
          <w:szCs w:val="28"/>
          <w:lang w:val="ru-RU"/>
        </w:rPr>
        <w:t>:</w:t>
      </w:r>
    </w:p>
    <w:p w14:paraId="1F4482AC" w14:textId="24D0DED4" w:rsidR="007348C9" w:rsidRPr="005366BA" w:rsidRDefault="007348C9" w:rsidP="00323B5F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зоны рекреационного назначения;</w:t>
      </w:r>
    </w:p>
    <w:p w14:paraId="3096AE0B" w14:textId="77A987DA" w:rsidR="00A44289" w:rsidRPr="005366BA" w:rsidRDefault="009D31FF" w:rsidP="008C6178">
      <w:pPr>
        <w:pStyle w:val="a0"/>
        <w:ind w:left="720" w:firstLine="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</w:t>
      </w:r>
      <w:r w:rsidR="00A44289" w:rsidRPr="005366BA">
        <w:rPr>
          <w:sz w:val="28"/>
          <w:szCs w:val="28"/>
          <w:lang w:val="ru-RU"/>
        </w:rPr>
        <w:t>она озелененных территорий общего пользования</w:t>
      </w:r>
      <w:r w:rsidR="007348C9" w:rsidRPr="005366BA">
        <w:rPr>
          <w:sz w:val="28"/>
          <w:szCs w:val="28"/>
          <w:lang w:val="ru-RU"/>
        </w:rPr>
        <w:t xml:space="preserve"> (лесопарки, парки, сады, скверы, бульвары, городские леса)</w:t>
      </w:r>
      <w:r w:rsidR="00A44289" w:rsidRPr="005366BA">
        <w:rPr>
          <w:sz w:val="28"/>
          <w:szCs w:val="28"/>
          <w:lang w:val="ru-RU"/>
        </w:rPr>
        <w:t>;</w:t>
      </w:r>
    </w:p>
    <w:p w14:paraId="3DCDA28B" w14:textId="4E6DEBB4" w:rsidR="00293A62" w:rsidRPr="005366BA" w:rsidRDefault="00293A62" w:rsidP="008C6178">
      <w:pPr>
        <w:pStyle w:val="a0"/>
        <w:ind w:left="720" w:firstLine="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зона отдыха;</w:t>
      </w:r>
    </w:p>
    <w:p w14:paraId="4B6077D0" w14:textId="77777777" w:rsidR="000B0A46" w:rsidRPr="005366BA" w:rsidRDefault="006D7D49" w:rsidP="008C6178">
      <w:pPr>
        <w:pStyle w:val="a0"/>
        <w:ind w:left="720" w:firstLine="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зона лесов.</w:t>
      </w:r>
    </w:p>
    <w:p w14:paraId="4EE1444C" w14:textId="77777777" w:rsidR="00A44289" w:rsidRPr="005366BA" w:rsidRDefault="00A44289" w:rsidP="008C6178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На территории зоны рекреационного назначения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</w:t>
      </w:r>
    </w:p>
    <w:p w14:paraId="3305FA5E" w14:textId="36B50546" w:rsidR="00A44289" w:rsidRPr="005366BA" w:rsidRDefault="00A44289" w:rsidP="008C6178">
      <w:pPr>
        <w:pStyle w:val="a0"/>
        <w:rPr>
          <w:sz w:val="28"/>
          <w:szCs w:val="28"/>
          <w:lang w:val="ru-RU"/>
        </w:rPr>
      </w:pPr>
      <w:r w:rsidRPr="00323B5F">
        <w:rPr>
          <w:b/>
          <w:sz w:val="28"/>
          <w:szCs w:val="28"/>
          <w:lang w:val="ru-RU"/>
        </w:rPr>
        <w:t>Зона специального назначения</w:t>
      </w:r>
      <w:r w:rsidRPr="005366BA">
        <w:rPr>
          <w:sz w:val="28"/>
          <w:szCs w:val="28"/>
          <w:lang w:val="ru-RU"/>
        </w:rPr>
        <w:t xml:space="preserve"> предназначена для размещения кладбищ и иных объектов, использование которых несовместимо с видами использования других территориальных зон. В состав </w:t>
      </w:r>
      <w:r w:rsidR="004A6020" w:rsidRPr="005366BA">
        <w:rPr>
          <w:sz w:val="28"/>
          <w:szCs w:val="28"/>
          <w:lang w:val="ru-RU"/>
        </w:rPr>
        <w:t xml:space="preserve">зон специального назначения </w:t>
      </w:r>
      <w:r w:rsidR="0049686B" w:rsidRPr="005366BA">
        <w:rPr>
          <w:sz w:val="28"/>
          <w:szCs w:val="28"/>
          <w:lang w:val="ru-RU"/>
        </w:rPr>
        <w:t>Федоровского</w:t>
      </w:r>
      <w:r w:rsidR="00B73939" w:rsidRPr="005366BA">
        <w:rPr>
          <w:sz w:val="28"/>
          <w:szCs w:val="28"/>
          <w:lang w:val="ru-RU"/>
        </w:rPr>
        <w:t xml:space="preserve"> СП</w:t>
      </w:r>
      <w:r w:rsidR="00AC1FF8" w:rsidRPr="005366BA">
        <w:rPr>
          <w:sz w:val="28"/>
          <w:szCs w:val="28"/>
          <w:lang w:val="ru-RU"/>
        </w:rPr>
        <w:t xml:space="preserve"> входят</w:t>
      </w:r>
      <w:r w:rsidRPr="005366BA">
        <w:rPr>
          <w:sz w:val="28"/>
          <w:szCs w:val="28"/>
          <w:lang w:val="ru-RU"/>
        </w:rPr>
        <w:t>:</w:t>
      </w:r>
    </w:p>
    <w:p w14:paraId="0762AB10" w14:textId="4456F302" w:rsidR="00A44289" w:rsidRPr="005366BA" w:rsidRDefault="009D31FF" w:rsidP="008C6178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</w:t>
      </w:r>
      <w:r w:rsidR="00A61B50" w:rsidRPr="005366BA">
        <w:rPr>
          <w:sz w:val="28"/>
          <w:szCs w:val="28"/>
          <w:lang w:val="ru-RU"/>
        </w:rPr>
        <w:t>она кладбищ;</w:t>
      </w:r>
    </w:p>
    <w:p w14:paraId="6F494027" w14:textId="34212C34" w:rsidR="00A61B50" w:rsidRPr="005366BA" w:rsidRDefault="00A61B50" w:rsidP="008C6178">
      <w:pPr>
        <w:pStyle w:val="a0"/>
        <w:rPr>
          <w:sz w:val="28"/>
          <w:szCs w:val="28"/>
          <w:lang w:val="ru-RU"/>
        </w:rPr>
      </w:pPr>
      <w:r w:rsidRPr="005366BA">
        <w:rPr>
          <w:sz w:val="28"/>
          <w:szCs w:val="28"/>
          <w:lang w:val="ru-RU"/>
        </w:rPr>
        <w:t>зона озелененных территорий специального назначения</w:t>
      </w:r>
      <w:r w:rsidR="00293A62" w:rsidRPr="005366BA">
        <w:rPr>
          <w:sz w:val="28"/>
          <w:szCs w:val="28"/>
          <w:lang w:val="ru-RU"/>
        </w:rPr>
        <w:t>.</w:t>
      </w:r>
    </w:p>
    <w:p w14:paraId="682F12F9" w14:textId="6645730E" w:rsidR="00A44289" w:rsidRPr="005366BA" w:rsidRDefault="00A44289" w:rsidP="008C6178">
      <w:pPr>
        <w:suppressAutoHyphens/>
        <w:ind w:firstLine="709"/>
        <w:rPr>
          <w:sz w:val="28"/>
          <w:szCs w:val="28"/>
        </w:rPr>
      </w:pPr>
      <w:r w:rsidRPr="005366BA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5366BA">
        <w:rPr>
          <w:sz w:val="28"/>
          <w:szCs w:val="28"/>
        </w:rPr>
        <w:t xml:space="preserve"> (за исключением линейных объектов)</w:t>
      </w:r>
      <w:r w:rsidRPr="005366BA">
        <w:rPr>
          <w:sz w:val="28"/>
          <w:szCs w:val="28"/>
        </w:rPr>
        <w:t xml:space="preserve"> приведены в таблиц</w:t>
      </w:r>
      <w:r w:rsidR="006E4719" w:rsidRPr="005366BA">
        <w:rPr>
          <w:sz w:val="28"/>
          <w:szCs w:val="28"/>
        </w:rPr>
        <w:t>е</w:t>
      </w:r>
      <w:r w:rsidRPr="005366BA">
        <w:rPr>
          <w:sz w:val="28"/>
          <w:szCs w:val="28"/>
        </w:rPr>
        <w:t xml:space="preserve"> </w:t>
      </w:r>
      <w:r w:rsidR="000B0A46" w:rsidRPr="005366BA">
        <w:rPr>
          <w:sz w:val="28"/>
          <w:szCs w:val="28"/>
        </w:rPr>
        <w:t>2.1</w:t>
      </w:r>
      <w:r w:rsidRPr="005366BA">
        <w:rPr>
          <w:sz w:val="28"/>
          <w:szCs w:val="28"/>
        </w:rPr>
        <w:t>.</w:t>
      </w:r>
    </w:p>
    <w:p w14:paraId="3F60569A" w14:textId="16F53E61" w:rsidR="007730EC" w:rsidRPr="008C6178" w:rsidRDefault="00690183" w:rsidP="00D55300">
      <w:pPr>
        <w:pStyle w:val="a0"/>
        <w:rPr>
          <w:iCs/>
          <w:sz w:val="28"/>
          <w:szCs w:val="28"/>
          <w:lang w:val="ru-RU"/>
        </w:rPr>
      </w:pPr>
      <w:r w:rsidRPr="008C6178">
        <w:rPr>
          <w:sz w:val="28"/>
          <w:szCs w:val="28"/>
          <w:lang w:val="ru-RU"/>
        </w:rPr>
        <w:lastRenderedPageBreak/>
        <w:t>Без установления функциональных зон (для линейных объектов) планируется</w:t>
      </w:r>
      <w:r w:rsidR="00D55300" w:rsidRPr="008C6178">
        <w:rPr>
          <w:sz w:val="28"/>
          <w:szCs w:val="28"/>
          <w:lang w:val="ru-RU"/>
        </w:rPr>
        <w:t xml:space="preserve"> </w:t>
      </w:r>
      <w:r w:rsidR="007730EC" w:rsidRPr="008C6178">
        <w:rPr>
          <w:iCs/>
          <w:sz w:val="28"/>
          <w:szCs w:val="28"/>
          <w:lang w:val="ru-RU"/>
        </w:rPr>
        <w:t>размещение:</w:t>
      </w:r>
    </w:p>
    <w:p w14:paraId="422BC473" w14:textId="2A3B550F" w:rsidR="007730EC" w:rsidRPr="008C6178" w:rsidRDefault="0098090A" w:rsidP="00323B5F">
      <w:pPr>
        <w:pStyle w:val="afff1"/>
        <w:rPr>
          <w:sz w:val="28"/>
          <w:szCs w:val="28"/>
        </w:rPr>
      </w:pPr>
      <w:r w:rsidRPr="008C6178">
        <w:rPr>
          <w:sz w:val="28"/>
          <w:szCs w:val="28"/>
        </w:rPr>
        <w:t>самотечной канализации</w:t>
      </w:r>
      <w:r w:rsidR="008C6178">
        <w:rPr>
          <w:sz w:val="28"/>
          <w:szCs w:val="28"/>
        </w:rPr>
        <w:t>, общей протяженностью 14975 м,</w:t>
      </w:r>
      <w:r w:rsidR="00323B5F" w:rsidRPr="008C6178">
        <w:rPr>
          <w:sz w:val="28"/>
          <w:szCs w:val="28"/>
        </w:rPr>
        <w:t xml:space="preserve">                                    </w:t>
      </w:r>
      <w:r w:rsidRPr="008C6178">
        <w:rPr>
          <w:sz w:val="28"/>
          <w:szCs w:val="28"/>
        </w:rPr>
        <w:t xml:space="preserve">в х. Свердловском, х. Косовичи, х. Васильевском, х. Екатериновском, </w:t>
      </w:r>
      <w:r w:rsidR="00323B5F" w:rsidRPr="008C6178">
        <w:rPr>
          <w:sz w:val="28"/>
          <w:szCs w:val="28"/>
        </w:rPr>
        <w:t xml:space="preserve">                         </w:t>
      </w:r>
      <w:r w:rsidRPr="008C6178">
        <w:rPr>
          <w:sz w:val="28"/>
          <w:szCs w:val="28"/>
        </w:rPr>
        <w:t>х. Покровском</w:t>
      </w:r>
      <w:r w:rsidR="007730EC" w:rsidRPr="008C6178">
        <w:rPr>
          <w:sz w:val="28"/>
          <w:szCs w:val="28"/>
        </w:rPr>
        <w:t>;</w:t>
      </w:r>
    </w:p>
    <w:p w14:paraId="0C435B38" w14:textId="14DEC82E" w:rsidR="007730EC" w:rsidRPr="008C6178" w:rsidRDefault="0098090A" w:rsidP="00323B5F">
      <w:pPr>
        <w:pStyle w:val="afff1"/>
        <w:rPr>
          <w:sz w:val="28"/>
          <w:szCs w:val="28"/>
        </w:rPr>
      </w:pPr>
      <w:r w:rsidRPr="008C6178">
        <w:rPr>
          <w:sz w:val="28"/>
          <w:szCs w:val="28"/>
        </w:rPr>
        <w:t>канализации напорной, общей протяженностью 5910 м, в х. Свердловском, х. Косовичи, х. Васильевском, х. Екатериновском, х. Покровском</w:t>
      </w:r>
      <w:r w:rsidR="007730EC" w:rsidRPr="008C6178">
        <w:rPr>
          <w:sz w:val="28"/>
          <w:szCs w:val="28"/>
        </w:rPr>
        <w:t>;</w:t>
      </w:r>
    </w:p>
    <w:p w14:paraId="6CE59167" w14:textId="426374AA" w:rsidR="007730EC" w:rsidRPr="008C6178" w:rsidRDefault="0098090A" w:rsidP="00323B5F">
      <w:pPr>
        <w:pStyle w:val="afff1"/>
        <w:rPr>
          <w:sz w:val="28"/>
          <w:szCs w:val="28"/>
        </w:rPr>
      </w:pPr>
      <w:r w:rsidRPr="008C6178">
        <w:rPr>
          <w:sz w:val="28"/>
          <w:szCs w:val="28"/>
        </w:rPr>
        <w:t>водопровода, общей протяженностью 14520 м</w:t>
      </w:r>
      <w:r w:rsidR="008C6178">
        <w:rPr>
          <w:sz w:val="28"/>
          <w:szCs w:val="28"/>
        </w:rPr>
        <w:t>,</w:t>
      </w:r>
      <w:r w:rsidRPr="008C6178">
        <w:rPr>
          <w:sz w:val="28"/>
          <w:szCs w:val="28"/>
        </w:rPr>
        <w:t xml:space="preserve"> в х. Свердловском, </w:t>
      </w:r>
      <w:r w:rsidR="00323B5F" w:rsidRPr="008C6178">
        <w:rPr>
          <w:sz w:val="28"/>
          <w:szCs w:val="28"/>
        </w:rPr>
        <w:t xml:space="preserve">                               </w:t>
      </w:r>
      <w:r w:rsidRPr="008C6178">
        <w:rPr>
          <w:sz w:val="28"/>
          <w:szCs w:val="28"/>
        </w:rPr>
        <w:t>х. Косовичи, х. Васильевском, х. Екатериновском, х. Покровском</w:t>
      </w:r>
      <w:r w:rsidR="007730EC" w:rsidRPr="008C6178">
        <w:rPr>
          <w:sz w:val="28"/>
          <w:szCs w:val="28"/>
        </w:rPr>
        <w:t>;</w:t>
      </w:r>
    </w:p>
    <w:p w14:paraId="135BA89D" w14:textId="52E03EAD" w:rsidR="000765F0" w:rsidRPr="008C6178" w:rsidRDefault="000765F0" w:rsidP="00323B5F">
      <w:pPr>
        <w:pStyle w:val="afff1"/>
        <w:rPr>
          <w:sz w:val="28"/>
          <w:szCs w:val="28"/>
        </w:rPr>
      </w:pPr>
      <w:r w:rsidRPr="008C6178">
        <w:rPr>
          <w:sz w:val="28"/>
          <w:szCs w:val="28"/>
        </w:rPr>
        <w:t xml:space="preserve">газопровода низкого давления, общей протяженностью 10100 м, </w:t>
      </w:r>
      <w:r w:rsidR="00323B5F" w:rsidRPr="008C6178">
        <w:rPr>
          <w:sz w:val="28"/>
          <w:szCs w:val="28"/>
        </w:rPr>
        <w:t xml:space="preserve">                                  </w:t>
      </w:r>
      <w:r w:rsidRPr="008C6178">
        <w:rPr>
          <w:sz w:val="28"/>
          <w:szCs w:val="28"/>
        </w:rPr>
        <w:t>в х. Екатериновском и х. Васильевском</w:t>
      </w:r>
      <w:r w:rsidR="00A30582" w:rsidRPr="008C6178">
        <w:rPr>
          <w:sz w:val="28"/>
          <w:szCs w:val="28"/>
        </w:rPr>
        <w:t>;</w:t>
      </w:r>
    </w:p>
    <w:p w14:paraId="52FAAD9E" w14:textId="77777777" w:rsidR="00A30582" w:rsidRPr="008C6178" w:rsidRDefault="00A30582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  <w:lang w:eastAsia="ar-SA" w:bidi="en-US"/>
        </w:rPr>
        <w:t>«Расширение ЕСГ для обеспечения подачи газа в газопровод «Южный поток» (Восточный коридор)»;</w:t>
      </w:r>
    </w:p>
    <w:p w14:paraId="1B085EFB" w14:textId="20776CFC" w:rsidR="00A30582" w:rsidRPr="008C6178" w:rsidRDefault="00A30582" w:rsidP="00323B5F">
      <w:pPr>
        <w:pStyle w:val="afff1"/>
        <w:rPr>
          <w:sz w:val="28"/>
          <w:szCs w:val="28"/>
        </w:rPr>
      </w:pPr>
      <w:r w:rsidRPr="008C6178">
        <w:rPr>
          <w:sz w:val="28"/>
          <w:szCs w:val="28"/>
          <w:lang w:eastAsia="ar-SA" w:bidi="en-US"/>
        </w:rPr>
        <w:t>«Расширение ЕСГ для обеспечения подачи газа в газопровод «Ю</w:t>
      </w:r>
      <w:r w:rsidR="004637E3">
        <w:rPr>
          <w:sz w:val="28"/>
          <w:szCs w:val="28"/>
          <w:lang w:eastAsia="ar-SA" w:bidi="en-US"/>
        </w:rPr>
        <w:t>жный поток» (Западный коридор)»;</w:t>
      </w:r>
    </w:p>
    <w:p w14:paraId="522469A4" w14:textId="17E4CB84" w:rsidR="00692ADA" w:rsidRPr="008C6178" w:rsidRDefault="00692ADA" w:rsidP="004637E3">
      <w:pPr>
        <w:ind w:left="360" w:firstLine="349"/>
        <w:rPr>
          <w:iCs/>
          <w:sz w:val="28"/>
          <w:szCs w:val="28"/>
          <w:lang w:eastAsia="ar-SA" w:bidi="en-US"/>
        </w:rPr>
      </w:pPr>
      <w:r w:rsidRPr="008C6178">
        <w:rPr>
          <w:iCs/>
          <w:sz w:val="28"/>
          <w:szCs w:val="28"/>
          <w:lang w:eastAsia="ar-SA" w:bidi="en-US"/>
        </w:rPr>
        <w:t>реконструкция:</w:t>
      </w:r>
    </w:p>
    <w:p w14:paraId="06760911" w14:textId="77777777" w:rsidR="00A30582" w:rsidRPr="008C6178" w:rsidRDefault="00A30582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  <w:lang w:eastAsia="ar-SA" w:bidi="en-US"/>
        </w:rPr>
        <w:t>«Магистральный нефтепровод «Тихорецк - Новороссийск-2». Участок 7,936-237,28, км. Реконструкция с заменой участка методом наклонно-направленного бурения на 156 км, р. Кубань (резервная нитка)»;</w:t>
      </w:r>
    </w:p>
    <w:p w14:paraId="1686E0C9" w14:textId="77777777" w:rsidR="00A30582" w:rsidRPr="008C6178" w:rsidRDefault="00A30582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  <w:lang w:eastAsia="ar-SA" w:bidi="en-US"/>
        </w:rPr>
        <w:t>«Магистральный нефтепровод «Тихорецк - Новороссийск-2». Реконструкция на участке 156 км на переходе через р. Кубань (основная нитка)»;</w:t>
      </w:r>
    </w:p>
    <w:p w14:paraId="0203993C" w14:textId="77777777" w:rsidR="00A30582" w:rsidRPr="008C6178" w:rsidRDefault="00A30582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  <w:lang w:eastAsia="ar-SA" w:bidi="en-US"/>
        </w:rPr>
        <w:t>«Магистральный нефтепродуктопровод «Тихорецк - Новороссийск-1» на участке 13,08-242,396 км. Замена участка методом наклонно-направленного бурения на переходе через р. Кубань, 161 км (основная нитка)»;</w:t>
      </w:r>
    </w:p>
    <w:p w14:paraId="668FF555" w14:textId="72AC1C3A" w:rsidR="00693EEB" w:rsidRPr="008C6178" w:rsidRDefault="0098090A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</w:rPr>
        <w:t xml:space="preserve">водопровода, общей протяженностью 2780 м, в х. Свердловском, </w:t>
      </w:r>
      <w:r w:rsidR="008C6178">
        <w:rPr>
          <w:sz w:val="28"/>
          <w:szCs w:val="28"/>
        </w:rPr>
        <w:t xml:space="preserve">                                </w:t>
      </w:r>
      <w:r w:rsidRPr="008C6178">
        <w:rPr>
          <w:sz w:val="28"/>
          <w:szCs w:val="28"/>
        </w:rPr>
        <w:t>х. Покровском</w:t>
      </w:r>
      <w:r w:rsidR="00920693" w:rsidRPr="008C6178">
        <w:rPr>
          <w:sz w:val="28"/>
          <w:szCs w:val="28"/>
          <w:lang w:eastAsia="ar-SA" w:bidi="en-US"/>
        </w:rPr>
        <w:t>;</w:t>
      </w:r>
    </w:p>
    <w:p w14:paraId="415295ED" w14:textId="3E1D085D" w:rsidR="00BB2DAA" w:rsidRPr="008C6178" w:rsidRDefault="00BB2DAA" w:rsidP="00323B5F">
      <w:pPr>
        <w:pStyle w:val="afff1"/>
        <w:rPr>
          <w:sz w:val="28"/>
          <w:szCs w:val="28"/>
          <w:lang w:eastAsia="ar-SA" w:bidi="en-US"/>
        </w:rPr>
      </w:pPr>
      <w:r w:rsidRPr="008C6178">
        <w:rPr>
          <w:sz w:val="28"/>
          <w:szCs w:val="28"/>
          <w:lang w:eastAsia="ar-SA" w:bidi="en-US"/>
        </w:rPr>
        <w:t>автомобильных дорог регионального значения</w:t>
      </w:r>
      <w:r w:rsidR="00545399" w:rsidRPr="008C6178">
        <w:rPr>
          <w:sz w:val="28"/>
          <w:szCs w:val="28"/>
          <w:lang w:eastAsia="ar-SA" w:bidi="en-US"/>
        </w:rPr>
        <w:t xml:space="preserve">: «ст-ца Троицкая - </w:t>
      </w:r>
      <w:r w:rsidR="00323B5F" w:rsidRPr="008C6178">
        <w:rPr>
          <w:sz w:val="28"/>
          <w:szCs w:val="28"/>
          <w:lang w:eastAsia="ar-SA" w:bidi="en-US"/>
        </w:rPr>
        <w:t xml:space="preserve">                                   </w:t>
      </w:r>
      <w:r w:rsidR="00545399" w:rsidRPr="008C6178">
        <w:rPr>
          <w:sz w:val="28"/>
          <w:szCs w:val="28"/>
          <w:lang w:eastAsia="ar-SA" w:bidi="en-US"/>
        </w:rPr>
        <w:t xml:space="preserve">ст-ца Федоровская», «ст-ца Новомышастовская - ст-ца Федоровская - </w:t>
      </w:r>
      <w:r w:rsidR="00323B5F" w:rsidRPr="008C6178">
        <w:rPr>
          <w:sz w:val="28"/>
          <w:szCs w:val="28"/>
          <w:lang w:eastAsia="ar-SA" w:bidi="en-US"/>
        </w:rPr>
        <w:t xml:space="preserve">                             </w:t>
      </w:r>
      <w:r w:rsidR="00545399" w:rsidRPr="008C6178">
        <w:rPr>
          <w:sz w:val="28"/>
          <w:szCs w:val="28"/>
          <w:lang w:eastAsia="ar-SA" w:bidi="en-US"/>
        </w:rPr>
        <w:t>ст-ца Холмская», «ст-ца Федоровская - ст-ца Северская», «х. Свердловский -</w:t>
      </w:r>
      <w:r w:rsidR="00323B5F" w:rsidRPr="008C6178">
        <w:rPr>
          <w:sz w:val="28"/>
          <w:szCs w:val="28"/>
          <w:lang w:eastAsia="ar-SA" w:bidi="en-US"/>
        </w:rPr>
        <w:t xml:space="preserve"> </w:t>
      </w:r>
      <w:r w:rsidR="00545399" w:rsidRPr="008C6178">
        <w:rPr>
          <w:sz w:val="28"/>
          <w:szCs w:val="28"/>
          <w:lang w:eastAsia="ar-SA" w:bidi="en-US"/>
        </w:rPr>
        <w:t>х. Косовичи»</w:t>
      </w:r>
      <w:r w:rsidR="00E30FC9" w:rsidRPr="008C6178">
        <w:rPr>
          <w:sz w:val="28"/>
          <w:szCs w:val="28"/>
          <w:lang w:eastAsia="ar-SA" w:bidi="en-US"/>
        </w:rPr>
        <w:t xml:space="preserve">, общей протяженностью </w:t>
      </w:r>
      <w:r w:rsidR="00545399" w:rsidRPr="008C6178">
        <w:rPr>
          <w:sz w:val="28"/>
          <w:szCs w:val="28"/>
          <w:lang w:eastAsia="ar-SA" w:bidi="en-US"/>
        </w:rPr>
        <w:t>24970</w:t>
      </w:r>
      <w:r w:rsidR="00E30FC9" w:rsidRPr="008C6178">
        <w:rPr>
          <w:sz w:val="28"/>
          <w:szCs w:val="28"/>
          <w:lang w:eastAsia="ar-SA" w:bidi="en-US"/>
        </w:rPr>
        <w:t xml:space="preserve"> м.</w:t>
      </w:r>
    </w:p>
    <w:p w14:paraId="6B0AEAB5" w14:textId="3D5EEFF6" w:rsidR="00A44289" w:rsidRPr="008C6178" w:rsidRDefault="00A44289" w:rsidP="00A44289">
      <w:pPr>
        <w:ind w:firstLine="720"/>
        <w:rPr>
          <w:sz w:val="28"/>
          <w:szCs w:val="28"/>
        </w:rPr>
      </w:pPr>
      <w:r w:rsidRPr="008C6178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49686B" w:rsidRPr="008C6178">
        <w:rPr>
          <w:sz w:val="28"/>
          <w:szCs w:val="28"/>
        </w:rPr>
        <w:t>Федоровского</w:t>
      </w:r>
      <w:r w:rsidR="00B73939" w:rsidRPr="008C6178">
        <w:rPr>
          <w:sz w:val="28"/>
          <w:szCs w:val="28"/>
        </w:rPr>
        <w:t xml:space="preserve"> СП</w:t>
      </w:r>
      <w:r w:rsidRPr="008C6178">
        <w:rPr>
          <w:sz w:val="28"/>
          <w:szCs w:val="28"/>
        </w:rPr>
        <w:t>.</w:t>
      </w:r>
    </w:p>
    <w:p w14:paraId="1CDB02B7" w14:textId="77777777" w:rsidR="00A44289" w:rsidRPr="008C6178" w:rsidRDefault="00A44289" w:rsidP="00A44289">
      <w:pPr>
        <w:ind w:firstLine="720"/>
        <w:rPr>
          <w:sz w:val="28"/>
          <w:szCs w:val="28"/>
        </w:rPr>
      </w:pPr>
      <w:r w:rsidRPr="008C6178">
        <w:rPr>
          <w:sz w:val="28"/>
          <w:szCs w:val="28"/>
        </w:rPr>
        <w:t>Данные положения являются основой для разработки правил землепользования и застройки.</w:t>
      </w:r>
    </w:p>
    <w:bookmarkEnd w:id="13"/>
    <w:bookmarkEnd w:id="14"/>
    <w:p w14:paraId="1903DBC2" w14:textId="77777777" w:rsidR="000B0A46" w:rsidRDefault="000B0A46" w:rsidP="00E9282D">
      <w:pPr>
        <w:pStyle w:val="a0"/>
        <w:jc w:val="right"/>
        <w:rPr>
          <w:b/>
          <w:i/>
          <w:lang w:val="ru-RU"/>
        </w:rPr>
        <w:sectPr w:rsidR="000B0A46" w:rsidSect="005366BA">
          <w:headerReference w:type="default" r:id="rId12"/>
          <w:footerReference w:type="default" r:id="rId13"/>
          <w:pgSz w:w="11906" w:h="16838" w:code="9"/>
          <w:pgMar w:top="1134" w:right="567" w:bottom="1134" w:left="1701" w:header="680" w:footer="680" w:gutter="0"/>
          <w:cols w:space="708"/>
          <w:docGrid w:linePitch="360"/>
        </w:sectPr>
      </w:pPr>
    </w:p>
    <w:p w14:paraId="0660A475" w14:textId="77777777" w:rsidR="004637E3" w:rsidRDefault="004637E3" w:rsidP="00942A81">
      <w:pPr>
        <w:widowControl w:val="0"/>
        <w:suppressAutoHyphens/>
        <w:jc w:val="center"/>
        <w:rPr>
          <w:b/>
          <w:sz w:val="28"/>
          <w:szCs w:val="28"/>
          <w:lang w:eastAsia="ar-SA" w:bidi="en-US"/>
        </w:rPr>
      </w:pPr>
    </w:p>
    <w:p w14:paraId="0F297C9E" w14:textId="788AF833" w:rsidR="00942A81" w:rsidRPr="004637E3" w:rsidRDefault="006D7D49" w:rsidP="00942A81">
      <w:pPr>
        <w:widowControl w:val="0"/>
        <w:suppressAutoHyphens/>
        <w:jc w:val="center"/>
        <w:rPr>
          <w:b/>
          <w:sz w:val="28"/>
          <w:szCs w:val="28"/>
          <w:lang w:eastAsia="ar-SA" w:bidi="en-US"/>
        </w:rPr>
      </w:pPr>
      <w:r w:rsidRPr="004637E3">
        <w:rPr>
          <w:b/>
          <w:sz w:val="28"/>
          <w:szCs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49686B" w:rsidRPr="004637E3">
        <w:rPr>
          <w:b/>
          <w:sz w:val="28"/>
          <w:szCs w:val="28"/>
          <w:lang w:eastAsia="ar-SA" w:bidi="en-US"/>
        </w:rPr>
        <w:t>Федоровского</w:t>
      </w:r>
      <w:r w:rsidR="00B73939" w:rsidRPr="004637E3">
        <w:rPr>
          <w:b/>
          <w:sz w:val="28"/>
          <w:szCs w:val="28"/>
          <w:lang w:eastAsia="ar-SA" w:bidi="en-US"/>
        </w:rPr>
        <w:t xml:space="preserve"> СП</w:t>
      </w:r>
    </w:p>
    <w:p w14:paraId="529D0995" w14:textId="3E3D3F87" w:rsidR="004637E3" w:rsidRDefault="004637E3" w:rsidP="004637E3">
      <w:pPr>
        <w:pStyle w:val="a0"/>
        <w:spacing w:before="120"/>
        <w:jc w:val="right"/>
        <w:rPr>
          <w:sz w:val="28"/>
          <w:szCs w:val="28"/>
          <w:lang w:val="ru-RU"/>
        </w:rPr>
      </w:pPr>
      <w:r w:rsidRPr="0055668C">
        <w:rPr>
          <w:sz w:val="28"/>
          <w:szCs w:val="28"/>
          <w:lang w:val="ru-RU"/>
        </w:rPr>
        <w:t>Таблица 2.1</w:t>
      </w:r>
    </w:p>
    <w:tbl>
      <w:tblPr>
        <w:tblStyle w:val="ad"/>
        <w:tblW w:w="1458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1"/>
        <w:gridCol w:w="3260"/>
        <w:gridCol w:w="3402"/>
        <w:gridCol w:w="993"/>
        <w:gridCol w:w="850"/>
        <w:gridCol w:w="851"/>
        <w:gridCol w:w="1134"/>
        <w:gridCol w:w="2835"/>
      </w:tblGrid>
      <w:tr w:rsidR="00BA40D6" w:rsidRPr="0055668C" w14:paraId="610E2DC3" w14:textId="77777777" w:rsidTr="009739A8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1A7E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41B2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Наименование функциональной зоны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0F0C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20D7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Площади функциональных зон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BE03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BA40D6" w:rsidRPr="0055668C" w14:paraId="009EEEFA" w14:textId="77777777" w:rsidTr="009739A8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8646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35F8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65C1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5DEC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2B82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</w:tr>
      <w:tr w:rsidR="00BA40D6" w:rsidRPr="004637E3" w14:paraId="4906C918" w14:textId="77777777" w:rsidTr="009739A8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28AA4" w14:textId="77777777" w:rsidR="00BA40D6" w:rsidRPr="004637E3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9AA8" w14:textId="77777777" w:rsidR="00BA40D6" w:rsidRPr="004637E3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05C3" w14:textId="77777777" w:rsidR="00BA40D6" w:rsidRPr="004637E3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BE70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Исходный срок (2021 г.)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BC28" w14:textId="77777777" w:rsidR="00BA40D6" w:rsidRPr="0055668C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55668C">
              <w:rPr>
                <w:b/>
                <w:lang w:val="ru-RU"/>
              </w:rPr>
              <w:t>Расчетный срок (2041 г.)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32E9" w14:textId="77777777" w:rsidR="00BA40D6" w:rsidRPr="004637E3" w:rsidRDefault="00BA40D6" w:rsidP="009739A8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</w:tr>
      <w:tr w:rsidR="00BA40D6" w:rsidRPr="004637E3" w14:paraId="46FED5FE" w14:textId="77777777" w:rsidTr="009739A8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7D41" w14:textId="77777777" w:rsidR="00BA40D6" w:rsidRPr="004637E3" w:rsidRDefault="00BA40D6" w:rsidP="009739A8">
            <w:pPr>
              <w:pStyle w:val="a0"/>
              <w:widowControl w:val="0"/>
              <w:ind w:firstLine="0"/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AF0CB" w14:textId="77777777" w:rsidR="00BA40D6" w:rsidRPr="004637E3" w:rsidRDefault="00BA40D6" w:rsidP="009739A8">
            <w:pPr>
              <w:widowControl w:val="0"/>
              <w:jc w:val="left"/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6ED8" w14:textId="77777777" w:rsidR="00BA40D6" w:rsidRPr="004637E3" w:rsidRDefault="00BA40D6" w:rsidP="009739A8">
            <w:pPr>
              <w:widowControl w:val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18CE" w14:textId="77777777" w:rsidR="00BA40D6" w:rsidRPr="0055668C" w:rsidRDefault="00BA40D6" w:rsidP="009739A8">
            <w:pPr>
              <w:widowControl w:val="0"/>
              <w:jc w:val="center"/>
              <w:rPr>
                <w:b/>
              </w:rPr>
            </w:pPr>
            <w:r w:rsidRPr="0055668C">
              <w:rPr>
                <w:b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637E" w14:textId="77777777" w:rsidR="00BA40D6" w:rsidRPr="0055668C" w:rsidRDefault="00BA40D6" w:rsidP="009739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668C">
              <w:rPr>
                <w:b/>
              </w:rPr>
              <w:t>% к итогу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8548" w14:textId="77777777" w:rsidR="00BA40D6" w:rsidRPr="0055668C" w:rsidRDefault="00BA40D6" w:rsidP="009739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668C">
              <w:rPr>
                <w:b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F0F3" w14:textId="77777777" w:rsidR="00BA40D6" w:rsidRPr="0055668C" w:rsidRDefault="00BA40D6" w:rsidP="009739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668C">
              <w:rPr>
                <w:b/>
              </w:rPr>
              <w:t>% к итогу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734B" w14:textId="77777777" w:rsidR="00BA40D6" w:rsidRPr="004637E3" w:rsidRDefault="00BA40D6" w:rsidP="009739A8">
            <w:pPr>
              <w:widowControl w:val="0"/>
              <w:jc w:val="left"/>
            </w:pPr>
          </w:p>
        </w:tc>
      </w:tr>
    </w:tbl>
    <w:p w14:paraId="4EBAF688" w14:textId="11B929C1" w:rsidR="00BA40D6" w:rsidRPr="00BA40D6" w:rsidRDefault="00BA40D6" w:rsidP="00BA40D6">
      <w:pPr>
        <w:pStyle w:val="a0"/>
        <w:jc w:val="right"/>
        <w:rPr>
          <w:sz w:val="2"/>
          <w:szCs w:val="2"/>
          <w:lang w:val="ru-RU"/>
        </w:rPr>
      </w:pPr>
    </w:p>
    <w:tbl>
      <w:tblPr>
        <w:tblStyle w:val="ad"/>
        <w:tblW w:w="1458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1"/>
        <w:gridCol w:w="3260"/>
        <w:gridCol w:w="3402"/>
        <w:gridCol w:w="993"/>
        <w:gridCol w:w="850"/>
        <w:gridCol w:w="851"/>
        <w:gridCol w:w="1134"/>
        <w:gridCol w:w="2835"/>
      </w:tblGrid>
      <w:tr w:rsidR="00BA40D6" w:rsidRPr="006D7D49" w14:paraId="515ECDC3" w14:textId="77777777" w:rsidTr="00BA40D6">
        <w:trPr>
          <w:tblHeader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AF3D" w14:textId="0DB9041C" w:rsidR="00BA40D6" w:rsidRPr="00BA40D6" w:rsidRDefault="00BA40D6" w:rsidP="00BA40D6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BA40D6">
              <w:rPr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9FD6" w14:textId="1BE2BC05" w:rsidR="00BA40D6" w:rsidRPr="00BA40D6" w:rsidRDefault="00BA40D6" w:rsidP="00BA40D6">
            <w:pPr>
              <w:widowControl w:val="0"/>
              <w:jc w:val="center"/>
            </w:pPr>
            <w:r w:rsidRPr="00BA40D6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A511" w14:textId="22355894" w:rsidR="00BA40D6" w:rsidRPr="00BA40D6" w:rsidRDefault="00BA40D6" w:rsidP="00BA40D6">
            <w:pPr>
              <w:widowControl w:val="0"/>
              <w:jc w:val="center"/>
            </w:pPr>
            <w:r w:rsidRPr="00BA40D6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84C3B" w14:textId="64B9E427" w:rsidR="00BA40D6" w:rsidRPr="00BA40D6" w:rsidRDefault="00BA40D6" w:rsidP="00BA40D6">
            <w:pPr>
              <w:widowControl w:val="0"/>
              <w:jc w:val="center"/>
            </w:pPr>
            <w:r w:rsidRPr="00BA40D6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18BF" w14:textId="3755E927" w:rsidR="00BA40D6" w:rsidRPr="00BA40D6" w:rsidRDefault="00BA40D6" w:rsidP="00BA40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40D6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42C4" w14:textId="5D88A995" w:rsidR="00BA40D6" w:rsidRPr="00BA40D6" w:rsidRDefault="00BA40D6" w:rsidP="00BA40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40D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087B" w14:textId="63F82644" w:rsidR="00BA40D6" w:rsidRPr="00BA40D6" w:rsidRDefault="00BA40D6" w:rsidP="00BA40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40D6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4820" w14:textId="7E54561E" w:rsidR="00BA40D6" w:rsidRPr="00BA40D6" w:rsidRDefault="00BA40D6" w:rsidP="00BA40D6">
            <w:pPr>
              <w:widowControl w:val="0"/>
              <w:jc w:val="center"/>
            </w:pPr>
            <w:r w:rsidRPr="00BA40D6">
              <w:t>8</w:t>
            </w:r>
          </w:p>
        </w:tc>
      </w:tr>
      <w:tr w:rsidR="00A22340" w:rsidRPr="006D7D49" w14:paraId="582DBD00" w14:textId="77777777" w:rsidTr="00BA40D6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C46E" w14:textId="77777777" w:rsidR="00A22340" w:rsidRPr="004637E3" w:rsidRDefault="00A22340" w:rsidP="000A02C7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>Жилые зоны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A06E" w14:textId="0D13AB00" w:rsidR="00A22340" w:rsidRPr="002B3922" w:rsidRDefault="00325299" w:rsidP="000A02C7">
            <w:pPr>
              <w:widowControl w:val="0"/>
              <w:jc w:val="center"/>
            </w:pPr>
            <w:r w:rsidRPr="002B3922">
              <w:t>639,59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6817" w14:textId="596BBFD5" w:rsidR="00A22340" w:rsidRPr="002B3922" w:rsidRDefault="00695081" w:rsidP="000A02C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</w:rPr>
              <w:t>6,45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02D0" w14:textId="6A1643BE" w:rsidR="00A22340" w:rsidRPr="002B3922" w:rsidRDefault="00325299" w:rsidP="000A02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700,94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B1D7" w14:textId="0BBD58D0" w:rsidR="00A22340" w:rsidRPr="0055668C" w:rsidRDefault="00695081" w:rsidP="000A02C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5668C">
              <w:rPr>
                <w:bCs/>
              </w:rPr>
              <w:t>7,07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8BBEA" w14:textId="4E0F9586" w:rsidR="00A22340" w:rsidRPr="004637E3" w:rsidRDefault="00A22340" w:rsidP="000A02C7">
            <w:pPr>
              <w:pStyle w:val="afff1"/>
              <w:widowControl w:val="0"/>
              <w:ind w:left="0"/>
              <w:jc w:val="center"/>
            </w:pPr>
            <w:r w:rsidRPr="004637E3">
              <w:t>–</w:t>
            </w:r>
          </w:p>
        </w:tc>
      </w:tr>
      <w:tr w:rsidR="00695081" w:rsidRPr="006D7D49" w14:paraId="342D0FFC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A40D" w14:textId="5D327C03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701010101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5134" w14:textId="1859872B" w:rsidR="00695081" w:rsidRPr="004637E3" w:rsidRDefault="00695081" w:rsidP="000A02C7">
            <w:pPr>
              <w:widowControl w:val="0"/>
              <w:jc w:val="center"/>
            </w:pPr>
            <w:r w:rsidRPr="004637E3">
              <w:t>Зона застройки индивидуальными жилыми домами,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4414" w14:textId="77777777" w:rsidR="00695081" w:rsidRPr="004637E3" w:rsidRDefault="00695081" w:rsidP="0055668C">
            <w:pPr>
              <w:jc w:val="center"/>
            </w:pPr>
            <w:r w:rsidRPr="004637E3">
              <w:t>Этажность – до 2 этажей, включая мансардный;</w:t>
            </w:r>
          </w:p>
          <w:p w14:paraId="2D9E007F" w14:textId="4C3A4484" w:rsidR="00695081" w:rsidRPr="004637E3" w:rsidRDefault="0055668C" w:rsidP="0055668C">
            <w:pPr>
              <w:widowControl w:val="0"/>
              <w:jc w:val="center"/>
            </w:pPr>
            <w:r>
              <w:t>Коэффициент застройки – 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E25A" w14:textId="5C1465D8" w:rsidR="00695081" w:rsidRPr="002B3922" w:rsidRDefault="00695081" w:rsidP="0055668C">
            <w:pPr>
              <w:widowControl w:val="0"/>
              <w:jc w:val="center"/>
            </w:pPr>
            <w:r w:rsidRPr="002B3922">
              <w:t>617,15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964D9" w14:textId="24AEAE4A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6,23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9D9E" w14:textId="0E9295CB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674,21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8680" w14:textId="2F72F756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6,80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96A5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2682D477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A7D0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D173" w14:textId="3FE8B93E" w:rsidR="00695081" w:rsidRPr="004637E3" w:rsidRDefault="00695081" w:rsidP="0055668C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D80E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8288" w14:textId="38DAB99D" w:rsidR="00695081" w:rsidRPr="002B3922" w:rsidRDefault="00695081" w:rsidP="0055668C">
            <w:pPr>
              <w:widowControl w:val="0"/>
              <w:jc w:val="center"/>
            </w:pPr>
            <w:r w:rsidRPr="002B3922">
              <w:t>331,07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4F2E" w14:textId="5C610AC6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3,34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8542" w14:textId="3F540D32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333,47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FE08" w14:textId="688773A9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3,36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5690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33578806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7B93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5D4B" w14:textId="34F507E7" w:rsidR="00695081" w:rsidRPr="004637E3" w:rsidRDefault="00695081" w:rsidP="0055668C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C422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4DE8" w14:textId="1DA28945" w:rsidR="00695081" w:rsidRPr="002B3922" w:rsidRDefault="00695081" w:rsidP="0055668C">
            <w:pPr>
              <w:widowControl w:val="0"/>
              <w:jc w:val="center"/>
            </w:pPr>
            <w:r w:rsidRPr="002B3922">
              <w:t>58,61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7302" w14:textId="11E7291F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D044" w14:textId="6C907027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B7EA" w14:textId="2F6CF6EF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1,14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658D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1A2D3A40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4F181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BC9B" w14:textId="3019659F" w:rsidR="00695081" w:rsidRPr="004637E3" w:rsidRDefault="00695081" w:rsidP="0055668C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3882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C7E4" w14:textId="2528BA0B" w:rsidR="00695081" w:rsidRPr="002B3922" w:rsidRDefault="00695081" w:rsidP="0055668C">
            <w:pPr>
              <w:widowControl w:val="0"/>
              <w:jc w:val="center"/>
            </w:pPr>
            <w:r w:rsidRPr="002B3922">
              <w:t>86,78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488D" w14:textId="6C213FE8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1115" w14:textId="7F76D66D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87,26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0D86" w14:textId="0249EED1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0,88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9EAD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72E13A98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37EA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BA51" w14:textId="565D93F1" w:rsidR="00695081" w:rsidRPr="004637E3" w:rsidRDefault="00695081" w:rsidP="0055668C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72A4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FDC7" w14:textId="0A7F42F9" w:rsidR="00695081" w:rsidRPr="002B3922" w:rsidRDefault="00695081" w:rsidP="0055668C">
            <w:pPr>
              <w:widowControl w:val="0"/>
              <w:jc w:val="center"/>
            </w:pPr>
            <w:r w:rsidRPr="002B3922">
              <w:t>69,93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8553" w14:textId="529DA995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8650" w14:textId="41C4C3C1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69,93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C77A4" w14:textId="695B800B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0,71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9A7C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3A8A3D8F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3211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872" w14:textId="6DBD1C80" w:rsidR="00695081" w:rsidRPr="004637E3" w:rsidRDefault="00695081" w:rsidP="0055668C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0F8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6C5F" w14:textId="33D298D7" w:rsidR="00695081" w:rsidRPr="002B3922" w:rsidRDefault="00695081" w:rsidP="0055668C">
            <w:pPr>
              <w:widowControl w:val="0"/>
              <w:jc w:val="center"/>
            </w:pPr>
            <w:r w:rsidRPr="002B3922">
              <w:t>44,30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4DC8" w14:textId="057F8E2D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CBB8" w14:textId="5F93664B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386D" w14:textId="764C2812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0,45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456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14F25C10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528F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33F" w14:textId="2A6D892F" w:rsidR="00695081" w:rsidRPr="004637E3" w:rsidRDefault="00695081" w:rsidP="0055668C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05ED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0700" w14:textId="3122AE46" w:rsidR="00695081" w:rsidRPr="002B3922" w:rsidRDefault="00695081" w:rsidP="0055668C">
            <w:pPr>
              <w:widowControl w:val="0"/>
              <w:jc w:val="center"/>
            </w:pPr>
            <w:r w:rsidRPr="002B3922">
              <w:t>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63CB" w14:textId="097E0E0C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96" w14:textId="58739885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26,46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AA36" w14:textId="62AA37F8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0,27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C8F5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29FB5C74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554B" w14:textId="16905BEB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701010102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0E6B" w14:textId="5B550876" w:rsidR="00695081" w:rsidRPr="004637E3" w:rsidRDefault="00695081" w:rsidP="0055668C">
            <w:pPr>
              <w:widowControl w:val="0"/>
              <w:jc w:val="center"/>
            </w:pPr>
            <w:r w:rsidRPr="004637E3">
              <w:t>Зона застройки малоэтажными жилыми домами (до 4 этажей, включая мансардный),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8F0" w14:textId="77777777" w:rsidR="00695081" w:rsidRPr="004637E3" w:rsidRDefault="00695081" w:rsidP="0055668C">
            <w:pPr>
              <w:jc w:val="center"/>
            </w:pPr>
            <w:r w:rsidRPr="004637E3">
              <w:t>Этажность – до 4 этажей, включая мансардный;</w:t>
            </w:r>
          </w:p>
          <w:p w14:paraId="65C6CF33" w14:textId="56E623FB" w:rsidR="00695081" w:rsidRPr="004637E3" w:rsidRDefault="000A02C7" w:rsidP="0055668C">
            <w:pPr>
              <w:widowControl w:val="0"/>
              <w:jc w:val="center"/>
            </w:pPr>
            <w:r>
              <w:t>Коэффициент застройки – 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770" w14:textId="53E66684" w:rsidR="00695081" w:rsidRPr="002B3922" w:rsidRDefault="00695081" w:rsidP="0055668C">
            <w:pPr>
              <w:widowControl w:val="0"/>
              <w:jc w:val="center"/>
            </w:pPr>
            <w:r w:rsidRPr="002B3922">
              <w:t>22,44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0A59" w14:textId="43ED9097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6D3" w14:textId="47E5F452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26,73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82DC" w14:textId="373201A2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0,27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1354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0034199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EC55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3C3D" w14:textId="4F63E8BD" w:rsidR="00695081" w:rsidRPr="004637E3" w:rsidRDefault="00695081" w:rsidP="0055668C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D551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4025" w14:textId="6DCDFC6E" w:rsidR="00695081" w:rsidRPr="002B3922" w:rsidRDefault="00695081" w:rsidP="0055668C">
            <w:pPr>
              <w:widowControl w:val="0"/>
              <w:jc w:val="center"/>
            </w:pPr>
            <w:r w:rsidRPr="002B3922">
              <w:t>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9C5E" w14:textId="0BD0CD78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7C38" w14:textId="5BC7652C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416A" w14:textId="147563D8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6DE0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028D9E61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FDBA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F58" w14:textId="446A6EC7" w:rsidR="00695081" w:rsidRPr="004637E3" w:rsidRDefault="00695081" w:rsidP="0055668C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2457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017C" w14:textId="464CDE04" w:rsidR="00695081" w:rsidRPr="002B3922" w:rsidRDefault="00695081" w:rsidP="0055668C">
            <w:pPr>
              <w:widowControl w:val="0"/>
              <w:jc w:val="center"/>
            </w:pPr>
            <w:r w:rsidRPr="002B3922">
              <w:t>22,08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D0D6" w14:textId="64673B8D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  <w:color w:val="000000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4C9A" w14:textId="7344A2F3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26,37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85E4" w14:textId="76840D96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0,27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3C6B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F32FD" w14:paraId="5ADD9B6E" w14:textId="77777777" w:rsidTr="00FC53FE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0AA" w14:textId="77777777" w:rsidR="00695081" w:rsidRPr="004637E3" w:rsidRDefault="00695081" w:rsidP="0055668C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>Общественно-деловые зоны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CEDE" w14:textId="435B580F" w:rsidR="00695081" w:rsidRPr="002B3922" w:rsidRDefault="00695081" w:rsidP="0055668C">
            <w:pPr>
              <w:widowControl w:val="0"/>
              <w:jc w:val="center"/>
            </w:pPr>
            <w:r w:rsidRPr="002B3922">
              <w:t>12,55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172E" w14:textId="5CBDC88B" w:rsidR="00695081" w:rsidRPr="002B3922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1535" w14:textId="241F527D" w:rsidR="00695081" w:rsidRPr="002B3922" w:rsidRDefault="00695081" w:rsidP="0055668C">
            <w:pPr>
              <w:widowControl w:val="0"/>
              <w:jc w:val="center"/>
            </w:pPr>
            <w:r w:rsidRPr="002B3922">
              <w:t>13,38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4F66" w14:textId="6CA05B14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0,14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391" w14:textId="1E0D08BF" w:rsidR="00695081" w:rsidRDefault="00695081" w:rsidP="00FC53FE">
            <w:pPr>
              <w:widowControl w:val="0"/>
              <w:ind w:right="107"/>
              <w:jc w:val="center"/>
            </w:pPr>
            <w:r w:rsidRPr="004637E3">
              <w:t>Планируемые к реконструкции объекты:</w:t>
            </w:r>
          </w:p>
          <w:p w14:paraId="751540DB" w14:textId="5C1423AA" w:rsidR="00FC53FE" w:rsidRPr="004637E3" w:rsidRDefault="00FC53FE" w:rsidP="00FC53FE">
            <w:pPr>
              <w:widowControl w:val="0"/>
              <w:ind w:right="107"/>
              <w:jc w:val="center"/>
            </w:pPr>
            <w:r w:rsidRPr="004637E3">
              <w:t>д</w:t>
            </w:r>
            <w:r>
              <w:t>етский сад</w:t>
            </w:r>
            <w:r w:rsidRPr="004637E3">
              <w:t xml:space="preserve"> </w:t>
            </w:r>
            <w:r>
              <w:t xml:space="preserve">-                                    </w:t>
            </w:r>
            <w:r w:rsidR="00D27CDD">
              <w:t>в ст. Федоровской</w:t>
            </w:r>
            <w:r>
              <w:t>,</w:t>
            </w:r>
          </w:p>
          <w:p w14:paraId="4F613533" w14:textId="3949F634" w:rsidR="00695081" w:rsidRPr="004637E3" w:rsidRDefault="00D27CDD" w:rsidP="00FC53FE">
            <w:pPr>
              <w:pStyle w:val="afff1"/>
              <w:ind w:left="0" w:right="107"/>
              <w:jc w:val="center"/>
            </w:pPr>
            <w:r>
              <w:t>х. Свердловском</w:t>
            </w:r>
            <w:r w:rsidR="00695081" w:rsidRPr="004637E3">
              <w:t>;</w:t>
            </w:r>
          </w:p>
          <w:p w14:paraId="1BBDC2B3" w14:textId="5C8B6B3E" w:rsidR="00695081" w:rsidRPr="004637E3" w:rsidRDefault="00695081" w:rsidP="00FC53FE">
            <w:pPr>
              <w:ind w:right="107"/>
              <w:jc w:val="center"/>
            </w:pPr>
            <w:r w:rsidRPr="004637E3">
              <w:t xml:space="preserve">объекты информирования </w:t>
            </w:r>
            <w:r w:rsidR="00FC53FE">
              <w:t xml:space="preserve">                 и оповещения -                    </w:t>
            </w:r>
            <w:r w:rsidR="00D27CDD">
              <w:t>в ст. Федоровской</w:t>
            </w:r>
            <w:r w:rsidRPr="004637E3">
              <w:t xml:space="preserve"> </w:t>
            </w:r>
            <w:r w:rsidR="00FC53FE">
              <w:t xml:space="preserve">                  </w:t>
            </w:r>
            <w:r w:rsidRPr="004637E3">
              <w:t xml:space="preserve">(3 системы), </w:t>
            </w:r>
            <w:r w:rsidR="00FC53FE">
              <w:t xml:space="preserve">                         </w:t>
            </w:r>
            <w:r w:rsidR="00D27CDD">
              <w:t>х. Екатериновском</w:t>
            </w:r>
            <w:r w:rsidRPr="004637E3">
              <w:t xml:space="preserve">, </w:t>
            </w:r>
            <w:r w:rsidR="00FC53FE">
              <w:t xml:space="preserve">            </w:t>
            </w:r>
            <w:r w:rsidRPr="004637E3">
              <w:t xml:space="preserve">х. </w:t>
            </w:r>
            <w:r w:rsidR="00D27CDD">
              <w:t>Васильевском</w:t>
            </w:r>
            <w:r w:rsidRPr="004637E3">
              <w:t xml:space="preserve">, </w:t>
            </w:r>
            <w:r w:rsidR="00FC53FE">
              <w:t xml:space="preserve">                 </w:t>
            </w:r>
            <w:r w:rsidR="00D27CDD">
              <w:t>х. Свердловском</w:t>
            </w:r>
            <w:r w:rsidRPr="004637E3">
              <w:t xml:space="preserve">, </w:t>
            </w:r>
            <w:r w:rsidR="00FC53FE">
              <w:t xml:space="preserve">                 </w:t>
            </w:r>
            <w:r w:rsidR="00D27CDD">
              <w:t>х. Покровском</w:t>
            </w:r>
            <w:r w:rsidRPr="004637E3">
              <w:t xml:space="preserve">, </w:t>
            </w:r>
            <w:r w:rsidR="00FC53FE">
              <w:t xml:space="preserve">                    </w:t>
            </w:r>
            <w:r w:rsidR="00D27CDD">
              <w:t>х. Косовичи</w:t>
            </w:r>
            <w:r w:rsidRPr="004637E3">
              <w:t>;</w:t>
            </w:r>
          </w:p>
          <w:p w14:paraId="3E338E0F" w14:textId="6DE8BE6A" w:rsidR="00695081" w:rsidRPr="004637E3" w:rsidRDefault="00695081" w:rsidP="00FC53FE">
            <w:pPr>
              <w:ind w:right="107"/>
              <w:jc w:val="center"/>
            </w:pPr>
            <w:r w:rsidRPr="004637E3">
              <w:t>малобюджетный спортивный зал</w:t>
            </w:r>
            <w:r w:rsidR="00FC53FE">
              <w:t xml:space="preserve"> -</w:t>
            </w:r>
            <w:r w:rsidRPr="004637E3">
              <w:t xml:space="preserve"> </w:t>
            </w:r>
            <w:r w:rsidR="00FC53FE">
              <w:t xml:space="preserve">               </w:t>
            </w:r>
            <w:r w:rsidR="00D27CDD">
              <w:t xml:space="preserve">в </w:t>
            </w:r>
            <w:r w:rsidR="00FC53FE">
              <w:t>ст. Федо</w:t>
            </w:r>
            <w:r w:rsidR="00D27CDD">
              <w:t>ровской</w:t>
            </w:r>
            <w:r w:rsidRPr="004637E3">
              <w:t xml:space="preserve">, </w:t>
            </w:r>
            <w:r w:rsidR="00FC53FE">
              <w:t xml:space="preserve">              </w:t>
            </w:r>
            <w:r w:rsidRPr="004637E3">
              <w:t>ул. Красная, 11-а</w:t>
            </w:r>
          </w:p>
        </w:tc>
      </w:tr>
      <w:tr w:rsidR="00695081" w:rsidRPr="006F32FD" w14:paraId="6AF28815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0BDD4" w14:textId="000B8298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701010301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32F3" w14:textId="39FF2F1B" w:rsidR="00695081" w:rsidRPr="004637E3" w:rsidRDefault="00695081" w:rsidP="0055668C">
            <w:pPr>
              <w:widowControl w:val="0"/>
              <w:jc w:val="center"/>
            </w:pPr>
            <w:r w:rsidRPr="004637E3">
              <w:t xml:space="preserve">Многофункциональная общественно-деловая зона, </w:t>
            </w:r>
            <w:r w:rsidR="00D27CDD">
              <w:t xml:space="preserve">           </w:t>
            </w:r>
            <w:r w:rsidRPr="004637E3">
              <w:t>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F1A" w14:textId="380FCFE2" w:rsidR="00695081" w:rsidRPr="004637E3" w:rsidRDefault="00695081" w:rsidP="0055668C">
            <w:pPr>
              <w:jc w:val="center"/>
            </w:pPr>
            <w:r w:rsidRPr="004637E3">
              <w:t xml:space="preserve">Этажность – </w:t>
            </w:r>
            <w:r w:rsidR="00FC53FE">
              <w:t>до 3 этажей, включая мансардный.</w:t>
            </w:r>
          </w:p>
          <w:p w14:paraId="094D59FA" w14:textId="48979342" w:rsidR="00695081" w:rsidRPr="004637E3" w:rsidRDefault="00695081" w:rsidP="0055668C">
            <w:pPr>
              <w:widowControl w:val="0"/>
              <w:jc w:val="center"/>
            </w:pPr>
            <w:r w:rsidRPr="004637E3">
              <w:t>Коэффициент заст</w:t>
            </w:r>
            <w:r w:rsidR="000A02C7">
              <w:t>ройки – 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921A" w14:textId="3E8B7A6C" w:rsidR="00695081" w:rsidRPr="004637E3" w:rsidRDefault="00695081" w:rsidP="0055668C">
            <w:pPr>
              <w:widowControl w:val="0"/>
              <w:jc w:val="center"/>
            </w:pPr>
            <w:r w:rsidRPr="004637E3">
              <w:t>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D7D2" w14:textId="161EEB5A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6E2D" w14:textId="632C92EA" w:rsidR="00695081" w:rsidRPr="004637E3" w:rsidRDefault="00695081" w:rsidP="0055668C">
            <w:pPr>
              <w:widowControl w:val="0"/>
              <w:jc w:val="center"/>
            </w:pPr>
            <w:r w:rsidRPr="004637E3">
              <w:t>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9ADA" w14:textId="57656AF5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0,05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6340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  <w:rPr>
                <w:highlight w:val="yellow"/>
              </w:rPr>
            </w:pPr>
          </w:p>
        </w:tc>
      </w:tr>
      <w:tr w:rsidR="00695081" w:rsidRPr="006F32FD" w14:paraId="5A09D6AF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9D4DA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0A6" w14:textId="4F9E3AD6" w:rsidR="00695081" w:rsidRPr="004637E3" w:rsidRDefault="00695081" w:rsidP="0055668C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95A5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D6DF" w14:textId="7360EAC6" w:rsidR="00695081" w:rsidRPr="004637E3" w:rsidRDefault="00695081" w:rsidP="0055668C">
            <w:pPr>
              <w:widowControl w:val="0"/>
              <w:jc w:val="center"/>
            </w:pPr>
            <w:r w:rsidRPr="004637E3">
              <w:t>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137C" w14:textId="3B37A3C7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5A3C" w14:textId="1421EC06" w:rsidR="00695081" w:rsidRPr="004637E3" w:rsidRDefault="00695081" w:rsidP="0055668C">
            <w:pPr>
              <w:widowControl w:val="0"/>
              <w:jc w:val="center"/>
            </w:pPr>
            <w:r w:rsidRPr="004637E3">
              <w:t>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6FB6" w14:textId="68C51829" w:rsidR="00695081" w:rsidRPr="004637E3" w:rsidRDefault="00695081" w:rsidP="0055668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70A2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  <w:rPr>
                <w:highlight w:val="yellow"/>
              </w:rPr>
            </w:pPr>
          </w:p>
        </w:tc>
      </w:tr>
      <w:tr w:rsidR="00FC53FE" w:rsidRPr="006F32FD" w14:paraId="3CC26FE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4F8D" w14:textId="77777777" w:rsidR="00FC53FE" w:rsidRPr="004637E3" w:rsidRDefault="00FC53FE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8DFD" w14:textId="28A28899" w:rsidR="00FC53FE" w:rsidRPr="004637E3" w:rsidRDefault="00FC53FE" w:rsidP="0055668C">
            <w:pPr>
              <w:widowControl w:val="0"/>
              <w:jc w:val="center"/>
            </w:pPr>
            <w:r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24D6" w14:textId="77777777" w:rsidR="00FC53FE" w:rsidRPr="004637E3" w:rsidRDefault="00FC53FE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FE61" w14:textId="77777777" w:rsidR="00FC53FE" w:rsidRPr="004637E3" w:rsidRDefault="00FC53FE" w:rsidP="00642E40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CADF" w14:textId="77777777" w:rsidR="00FC53FE" w:rsidRPr="004637E3" w:rsidRDefault="00FC53FE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9BC3" w14:textId="77777777" w:rsidR="00FC53FE" w:rsidRPr="004637E3" w:rsidRDefault="00FC53FE" w:rsidP="00642E40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5E01" w14:textId="77777777" w:rsidR="00FC53FE" w:rsidRPr="004637E3" w:rsidRDefault="00FC53FE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4838" w14:textId="77777777" w:rsidR="00FC53FE" w:rsidRPr="004637E3" w:rsidRDefault="00FC53FE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  <w:rPr>
                <w:highlight w:val="yellow"/>
              </w:rPr>
            </w:pPr>
          </w:p>
        </w:tc>
      </w:tr>
      <w:tr w:rsidR="00695081" w:rsidRPr="006F32FD" w14:paraId="790D0EA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A926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0387" w14:textId="3E7E1926" w:rsidR="00695081" w:rsidRPr="004637E3" w:rsidRDefault="00695081" w:rsidP="0055668C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1B06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8BDE" w14:textId="0B2BEA3B" w:rsidR="00695081" w:rsidRPr="004637E3" w:rsidRDefault="00695081" w:rsidP="00642E40">
            <w:pPr>
              <w:widowControl w:val="0"/>
              <w:jc w:val="center"/>
            </w:pPr>
            <w:r w:rsidRPr="004637E3"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C9EB" w14:textId="7C9F325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2965" w14:textId="12602303" w:rsidR="00695081" w:rsidRPr="004637E3" w:rsidRDefault="00695081" w:rsidP="00642E40">
            <w:pPr>
              <w:widowControl w:val="0"/>
              <w:jc w:val="center"/>
            </w:pPr>
            <w:r w:rsidRPr="004637E3"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C62E" w14:textId="74292EB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BF48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  <w:rPr>
                <w:highlight w:val="yellow"/>
              </w:rPr>
            </w:pPr>
          </w:p>
        </w:tc>
      </w:tr>
      <w:tr w:rsidR="00695081" w:rsidRPr="006F32FD" w14:paraId="4681F0C7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83BD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8EE6" w14:textId="0697909D" w:rsidR="00695081" w:rsidRPr="004637E3" w:rsidRDefault="00695081" w:rsidP="0055668C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F1F6" w14:textId="77777777" w:rsidR="00695081" w:rsidRPr="004637E3" w:rsidRDefault="00695081" w:rsidP="005566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2D22" w14:textId="543D5DF1" w:rsidR="00695081" w:rsidRPr="004637E3" w:rsidRDefault="00695081" w:rsidP="00642E40">
            <w:pPr>
              <w:widowControl w:val="0"/>
              <w:jc w:val="center"/>
            </w:pPr>
            <w:r w:rsidRPr="004637E3"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1EC1" w14:textId="025B8F39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D529" w14:textId="32CA6345" w:rsidR="00695081" w:rsidRPr="004637E3" w:rsidRDefault="00695081" w:rsidP="00642E40">
            <w:pPr>
              <w:widowControl w:val="0"/>
              <w:jc w:val="center"/>
            </w:pPr>
            <w:r w:rsidRPr="004637E3"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7A43" w14:textId="6AF1983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132F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  <w:rPr>
                <w:highlight w:val="yellow"/>
              </w:rPr>
            </w:pPr>
          </w:p>
        </w:tc>
      </w:tr>
      <w:tr w:rsidR="00695081" w:rsidRPr="006F32FD" w14:paraId="13484BFD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74CD" w14:textId="77777777" w:rsidR="00695081" w:rsidRPr="004637E3" w:rsidRDefault="00695081" w:rsidP="0055668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701010302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E152" w14:textId="31F6879E" w:rsidR="00695081" w:rsidRPr="004637E3" w:rsidRDefault="00695081" w:rsidP="000A02C7">
            <w:pPr>
              <w:widowControl w:val="0"/>
              <w:jc w:val="center"/>
            </w:pPr>
            <w:r w:rsidRPr="004637E3">
              <w:t>Зона специализированной общественной застройки,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3634" w14:textId="77777777" w:rsidR="00695081" w:rsidRPr="004637E3" w:rsidRDefault="00695081" w:rsidP="0055668C">
            <w:pPr>
              <w:jc w:val="center"/>
            </w:pPr>
            <w:r w:rsidRPr="004637E3">
              <w:t>Этажность – до 4 этажей;</w:t>
            </w:r>
          </w:p>
          <w:p w14:paraId="2D7CE294" w14:textId="6B69248F" w:rsidR="00695081" w:rsidRPr="004637E3" w:rsidRDefault="00D27CDD" w:rsidP="0055668C">
            <w:pPr>
              <w:widowControl w:val="0"/>
              <w:jc w:val="center"/>
            </w:pPr>
            <w:r>
              <w:t>Коэффициент застройки – 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0ECD" w14:textId="193E9569" w:rsidR="00695081" w:rsidRPr="004637E3" w:rsidRDefault="00695081" w:rsidP="00642E40">
            <w:pPr>
              <w:widowControl w:val="0"/>
              <w:jc w:val="center"/>
            </w:pPr>
            <w:r w:rsidRPr="004637E3">
              <w:t>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8971" w14:textId="0D92402C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8C04" w14:textId="4E1185B9" w:rsidR="00695081" w:rsidRPr="004637E3" w:rsidRDefault="00695081" w:rsidP="00642E40">
            <w:pPr>
              <w:widowControl w:val="0"/>
              <w:jc w:val="center"/>
            </w:pPr>
            <w:r w:rsidRPr="004637E3">
              <w:t>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58BC" w14:textId="5169545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1A0" w14:textId="77777777" w:rsidR="00695081" w:rsidRPr="004637E3" w:rsidRDefault="00695081" w:rsidP="00695081">
            <w:pPr>
              <w:widowControl w:val="0"/>
              <w:rPr>
                <w:highlight w:val="yellow"/>
              </w:rPr>
            </w:pPr>
          </w:p>
        </w:tc>
      </w:tr>
      <w:tr w:rsidR="00695081" w:rsidRPr="006F32FD" w14:paraId="657CD40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2A03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9B84" w14:textId="6207E8B0" w:rsidR="00695081" w:rsidRPr="004637E3" w:rsidRDefault="00695081" w:rsidP="000A02C7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FC68" w14:textId="77777777" w:rsidR="00695081" w:rsidRPr="004637E3" w:rsidRDefault="00695081" w:rsidP="00695081">
            <w:pPr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F960" w14:textId="704BF8B6" w:rsidR="00695081" w:rsidRPr="004637E3" w:rsidRDefault="00695081" w:rsidP="00642E40">
            <w:pPr>
              <w:widowControl w:val="0"/>
              <w:jc w:val="center"/>
            </w:pPr>
            <w:r w:rsidRPr="004637E3">
              <w:t>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9850" w14:textId="3EB48FE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16FE" w14:textId="1956AE42" w:rsidR="00695081" w:rsidRPr="004637E3" w:rsidRDefault="00695081" w:rsidP="00642E40">
            <w:pPr>
              <w:widowControl w:val="0"/>
              <w:jc w:val="center"/>
            </w:pPr>
            <w:r w:rsidRPr="004637E3">
              <w:t>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F7A0" w14:textId="50D4754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7770" w14:textId="77777777" w:rsidR="00695081" w:rsidRPr="004637E3" w:rsidRDefault="00695081" w:rsidP="00695081">
            <w:pPr>
              <w:widowControl w:val="0"/>
              <w:rPr>
                <w:highlight w:val="yellow"/>
              </w:rPr>
            </w:pPr>
          </w:p>
        </w:tc>
      </w:tr>
      <w:tr w:rsidR="00695081" w:rsidRPr="006F32FD" w14:paraId="78D07244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DBE4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BE13" w14:textId="647698B4" w:rsidR="00695081" w:rsidRPr="004637E3" w:rsidRDefault="00695081" w:rsidP="000A02C7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CFAC" w14:textId="77777777" w:rsidR="00695081" w:rsidRPr="004637E3" w:rsidRDefault="00695081" w:rsidP="00695081">
            <w:pPr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BB1E" w14:textId="4E653D31" w:rsidR="00695081" w:rsidRPr="004637E3" w:rsidRDefault="00695081" w:rsidP="00642E40">
            <w:pPr>
              <w:widowControl w:val="0"/>
              <w:jc w:val="center"/>
            </w:pPr>
            <w:r w:rsidRPr="004637E3">
              <w:t>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7299" w14:textId="3000AEE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256F" w14:textId="77B11E63" w:rsidR="00695081" w:rsidRPr="004637E3" w:rsidRDefault="00695081" w:rsidP="00642E40">
            <w:pPr>
              <w:widowControl w:val="0"/>
              <w:jc w:val="center"/>
            </w:pPr>
            <w:r w:rsidRPr="004637E3">
              <w:t>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E29A" w14:textId="01A3F41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E82A" w14:textId="77777777" w:rsidR="00695081" w:rsidRPr="004637E3" w:rsidRDefault="00695081" w:rsidP="00695081">
            <w:pPr>
              <w:widowControl w:val="0"/>
              <w:rPr>
                <w:highlight w:val="yellow"/>
              </w:rPr>
            </w:pPr>
          </w:p>
        </w:tc>
      </w:tr>
      <w:tr w:rsidR="00695081" w:rsidRPr="006F32FD" w14:paraId="603AED60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C874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DAD6" w14:textId="3B53EFAA" w:rsidR="00695081" w:rsidRPr="004637E3" w:rsidRDefault="00695081" w:rsidP="000A02C7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5A2" w14:textId="77777777" w:rsidR="00695081" w:rsidRPr="004637E3" w:rsidRDefault="00695081" w:rsidP="00695081">
            <w:pPr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6549" w14:textId="6830CAFE" w:rsidR="00695081" w:rsidRPr="004637E3" w:rsidRDefault="00695081" w:rsidP="00642E40">
            <w:pPr>
              <w:widowControl w:val="0"/>
              <w:jc w:val="center"/>
            </w:pPr>
            <w:r w:rsidRPr="004637E3">
              <w:t>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8EC5" w14:textId="25430A5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C89A" w14:textId="4F674D9B" w:rsidR="00695081" w:rsidRPr="004637E3" w:rsidRDefault="00695081" w:rsidP="00642E40">
            <w:pPr>
              <w:widowControl w:val="0"/>
              <w:jc w:val="center"/>
            </w:pPr>
            <w:r w:rsidRPr="004637E3"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75CB" w14:textId="09D710C3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A8EA" w14:textId="77777777" w:rsidR="00695081" w:rsidRPr="004637E3" w:rsidRDefault="00695081" w:rsidP="00695081">
            <w:pPr>
              <w:widowControl w:val="0"/>
              <w:rPr>
                <w:highlight w:val="yellow"/>
              </w:rPr>
            </w:pPr>
          </w:p>
        </w:tc>
      </w:tr>
      <w:tr w:rsidR="00695081" w:rsidRPr="006F32FD" w14:paraId="26AAAE19" w14:textId="77777777" w:rsidTr="00BA40D6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D99D" w14:textId="77777777" w:rsidR="00695081" w:rsidRPr="004637E3" w:rsidRDefault="00695081" w:rsidP="00C274BA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lastRenderedPageBreak/>
              <w:t>Производственные зоны, зоны инженерной и транспортной инфраструктур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386B" w14:textId="41AC751F" w:rsidR="00695081" w:rsidRPr="002B3922" w:rsidRDefault="00695081" w:rsidP="00C274BA">
            <w:pPr>
              <w:widowControl w:val="0"/>
              <w:jc w:val="center"/>
            </w:pPr>
            <w:r w:rsidRPr="002B3922">
              <w:t>659,16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FA7" w14:textId="297D0C29" w:rsidR="00695081" w:rsidRPr="002B3922" w:rsidRDefault="00695081" w:rsidP="00C274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3922">
              <w:rPr>
                <w:bCs/>
              </w:rPr>
              <w:t>6,65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4A07" w14:textId="636418FD" w:rsidR="00695081" w:rsidRPr="002B3922" w:rsidRDefault="00695081" w:rsidP="00C274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659,49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EFDE" w14:textId="442F4D64" w:rsidR="00695081" w:rsidRPr="004637E3" w:rsidRDefault="00695081" w:rsidP="00C274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6,65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BED" w14:textId="77777777" w:rsidR="00695081" w:rsidRPr="004637E3" w:rsidRDefault="00695081" w:rsidP="00FC53FE">
            <w:pPr>
              <w:widowControl w:val="0"/>
              <w:jc w:val="center"/>
            </w:pPr>
            <w:r w:rsidRPr="004637E3">
              <w:t>Планируемые к размещению объекты:</w:t>
            </w:r>
          </w:p>
          <w:p w14:paraId="34696BF7" w14:textId="0D718200" w:rsidR="00695081" w:rsidRPr="004637E3" w:rsidRDefault="00695081" w:rsidP="00FC53FE">
            <w:pPr>
              <w:widowControl w:val="0"/>
              <w:jc w:val="center"/>
            </w:pPr>
            <w:r w:rsidRPr="004637E3">
              <w:t xml:space="preserve">очистные сооружения (КОС) </w:t>
            </w:r>
            <w:r w:rsidR="00D27CDD">
              <w:t xml:space="preserve">-                                   </w:t>
            </w:r>
            <w:r w:rsidRPr="004637E3">
              <w:t xml:space="preserve">в х. Свердловском, </w:t>
            </w:r>
            <w:r w:rsidR="00D27CDD">
              <w:t xml:space="preserve">              </w:t>
            </w:r>
            <w:r w:rsidRPr="004637E3">
              <w:t xml:space="preserve">х. Косовичи, </w:t>
            </w:r>
            <w:r w:rsidR="00FC53FE">
              <w:t xml:space="preserve">                         </w:t>
            </w:r>
            <w:r w:rsidRPr="004637E3">
              <w:t xml:space="preserve">х. Васильевском, </w:t>
            </w:r>
            <w:r w:rsidR="00FC53FE">
              <w:t xml:space="preserve">                  </w:t>
            </w:r>
            <w:r w:rsidRPr="004637E3">
              <w:t>х. Покровском;</w:t>
            </w:r>
          </w:p>
          <w:p w14:paraId="20FC0656" w14:textId="08C85BFE" w:rsidR="00695081" w:rsidRPr="004637E3" w:rsidRDefault="00695081" w:rsidP="00FC53FE">
            <w:pPr>
              <w:widowControl w:val="0"/>
              <w:jc w:val="center"/>
            </w:pPr>
            <w:r w:rsidRPr="004637E3">
              <w:t>канализ</w:t>
            </w:r>
            <w:r w:rsidR="00D27CDD">
              <w:t>ационная насосная станция (КНС) -</w:t>
            </w:r>
            <w:r w:rsidRPr="004637E3">
              <w:t xml:space="preserve"> </w:t>
            </w:r>
            <w:r w:rsidR="00FC53FE">
              <w:t xml:space="preserve">                      </w:t>
            </w:r>
            <w:r w:rsidRPr="004637E3">
              <w:t xml:space="preserve">в х. Свердловском, </w:t>
            </w:r>
            <w:r w:rsidR="00FC53FE">
              <w:t xml:space="preserve">              </w:t>
            </w:r>
            <w:r w:rsidRPr="004637E3">
              <w:t xml:space="preserve">х. Косовичи, </w:t>
            </w:r>
            <w:r w:rsidR="00FC53FE">
              <w:t xml:space="preserve">                         </w:t>
            </w:r>
            <w:r w:rsidRPr="004637E3">
              <w:t xml:space="preserve">х. Васильевском, </w:t>
            </w:r>
            <w:r w:rsidR="00FC53FE">
              <w:t xml:space="preserve">                  </w:t>
            </w:r>
            <w:r w:rsidRPr="004637E3">
              <w:t xml:space="preserve">х. Екатериновском, </w:t>
            </w:r>
            <w:r w:rsidR="00FC53FE">
              <w:t xml:space="preserve">              </w:t>
            </w:r>
            <w:r w:rsidRPr="004637E3">
              <w:t xml:space="preserve">х. Покровском, </w:t>
            </w:r>
            <w:r w:rsidR="00FC53FE">
              <w:t xml:space="preserve">                    </w:t>
            </w:r>
            <w:r w:rsidRPr="004637E3">
              <w:t>ст. Федоровской (4 КНС);</w:t>
            </w:r>
          </w:p>
          <w:p w14:paraId="389B3A11" w14:textId="23DA1392" w:rsidR="00695081" w:rsidRPr="004637E3" w:rsidRDefault="00D27CDD" w:rsidP="00FC53FE">
            <w:pPr>
              <w:widowControl w:val="0"/>
              <w:jc w:val="center"/>
            </w:pPr>
            <w:r>
              <w:t>водозабор -</w:t>
            </w:r>
            <w:r w:rsidR="00695081" w:rsidRPr="004637E3">
              <w:t xml:space="preserve"> в х. Косовичи;</w:t>
            </w:r>
          </w:p>
          <w:p w14:paraId="4392F95C" w14:textId="10AD0B78" w:rsidR="00695081" w:rsidRPr="004637E3" w:rsidRDefault="00D27CDD" w:rsidP="00FC53FE">
            <w:pPr>
              <w:widowControl w:val="0"/>
              <w:jc w:val="center"/>
            </w:pPr>
            <w:r>
              <w:t xml:space="preserve">водонапорная башня - </w:t>
            </w:r>
            <w:r w:rsidR="00695081" w:rsidRPr="004637E3">
              <w:t xml:space="preserve"> </w:t>
            </w:r>
            <w:r w:rsidR="00FC53FE">
              <w:t xml:space="preserve">            </w:t>
            </w:r>
            <w:r w:rsidR="00695081" w:rsidRPr="004637E3">
              <w:t>в х. Косовичи.</w:t>
            </w:r>
          </w:p>
          <w:p w14:paraId="7875115D" w14:textId="14EEFDD6" w:rsidR="00695081" w:rsidRPr="004637E3" w:rsidRDefault="00695081" w:rsidP="00FC53FE">
            <w:pPr>
              <w:widowControl w:val="0"/>
              <w:jc w:val="center"/>
            </w:pPr>
            <w:r w:rsidRPr="004637E3">
              <w:t>Планируемые к реконструкции объекты:</w:t>
            </w:r>
          </w:p>
          <w:p w14:paraId="1F3CF9FF" w14:textId="3E3C41A1" w:rsidR="00695081" w:rsidRPr="004637E3" w:rsidRDefault="00D27CDD" w:rsidP="00FC53FE">
            <w:pPr>
              <w:widowControl w:val="0"/>
              <w:jc w:val="center"/>
            </w:pPr>
            <w:r>
              <w:t>водозабор -</w:t>
            </w:r>
            <w:r w:rsidR="00695081" w:rsidRPr="004637E3">
              <w:t xml:space="preserve"> </w:t>
            </w:r>
            <w:r w:rsidR="00FC53FE">
              <w:t xml:space="preserve">                             </w:t>
            </w:r>
            <w:r w:rsidR="00695081" w:rsidRPr="004637E3">
              <w:t>в х. Екатериновском</w:t>
            </w:r>
            <w:r w:rsidR="00FC53FE">
              <w:t xml:space="preserve">           </w:t>
            </w:r>
            <w:r>
              <w:t xml:space="preserve"> (</w:t>
            </w:r>
            <w:r w:rsidR="00695081" w:rsidRPr="004637E3">
              <w:t xml:space="preserve">2 водозабора), </w:t>
            </w:r>
            <w:r w:rsidR="00FC53FE">
              <w:t xml:space="preserve">                     </w:t>
            </w:r>
            <w:r w:rsidR="00695081" w:rsidRPr="004637E3">
              <w:t>х. Покровском;</w:t>
            </w:r>
          </w:p>
          <w:p w14:paraId="431C1050" w14:textId="30AB6AA9" w:rsidR="00695081" w:rsidRPr="004637E3" w:rsidRDefault="00D27CDD" w:rsidP="00FC53FE">
            <w:pPr>
              <w:widowControl w:val="0"/>
              <w:jc w:val="center"/>
            </w:pPr>
            <w:r>
              <w:t>водонапорная башня -</w:t>
            </w:r>
            <w:r w:rsidR="00695081" w:rsidRPr="004637E3">
              <w:t xml:space="preserve"> </w:t>
            </w:r>
            <w:r w:rsidR="00FC53FE">
              <w:t xml:space="preserve">          </w:t>
            </w:r>
            <w:r w:rsidR="00695081" w:rsidRPr="004637E3">
              <w:t>в х. Екатериновском</w:t>
            </w:r>
            <w:r w:rsidR="00FC53FE">
              <w:t>,              ст. Федоровской</w:t>
            </w:r>
          </w:p>
        </w:tc>
      </w:tr>
      <w:tr w:rsidR="00695081" w:rsidRPr="006D7D49" w14:paraId="6934E776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B12C" w14:textId="2379437A" w:rsidR="00695081" w:rsidRPr="004637E3" w:rsidRDefault="00695081" w:rsidP="00C274BA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701010401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8C0" w14:textId="16131C8D" w:rsidR="00695081" w:rsidRPr="004637E3" w:rsidRDefault="00695081" w:rsidP="00C274BA">
            <w:pPr>
              <w:widowControl w:val="0"/>
              <w:jc w:val="center"/>
            </w:pPr>
            <w:r w:rsidRPr="004637E3">
              <w:t>Производственная зона,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923D" w14:textId="77777777" w:rsidR="00695081" w:rsidRPr="004637E3" w:rsidRDefault="00695081" w:rsidP="00D27CDD">
            <w:pPr>
              <w:jc w:val="center"/>
            </w:pPr>
            <w:r w:rsidRPr="004637E3">
              <w:t>Этажность – до 2 этажей;</w:t>
            </w:r>
          </w:p>
          <w:p w14:paraId="5F380808" w14:textId="3713BA0D" w:rsidR="00695081" w:rsidRPr="004637E3" w:rsidRDefault="00D27CDD" w:rsidP="00D27CDD">
            <w:pPr>
              <w:pStyle w:val="Default"/>
              <w:widowControl w:val="0"/>
              <w:jc w:val="center"/>
            </w:pPr>
            <w:r>
              <w:t>Коэффициент застройки – 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0442" w14:textId="1BD73838" w:rsidR="00695081" w:rsidRPr="004637E3" w:rsidRDefault="00695081" w:rsidP="00C274BA">
            <w:pPr>
              <w:widowControl w:val="0"/>
              <w:jc w:val="center"/>
            </w:pPr>
            <w:r w:rsidRPr="004637E3">
              <w:t>45,43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1A4A" w14:textId="0D8E194B" w:rsidR="00695081" w:rsidRPr="004637E3" w:rsidRDefault="00695081" w:rsidP="00C274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5935" w14:textId="4D82BFCD" w:rsidR="00695081" w:rsidRPr="004637E3" w:rsidRDefault="00695081" w:rsidP="00C274BA">
            <w:pPr>
              <w:widowControl w:val="0"/>
              <w:jc w:val="center"/>
            </w:pPr>
            <w:r w:rsidRPr="004637E3">
              <w:t>45,43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154E" w14:textId="0DAEC3AA" w:rsidR="00695081" w:rsidRPr="004637E3" w:rsidRDefault="00695081" w:rsidP="00C274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0,46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1D03" w14:textId="77777777" w:rsidR="00695081" w:rsidRPr="004637E3" w:rsidRDefault="00695081" w:rsidP="00C274BA">
            <w:pPr>
              <w:pStyle w:val="afff1"/>
              <w:widowControl w:val="0"/>
              <w:numPr>
                <w:ilvl w:val="0"/>
                <w:numId w:val="6"/>
              </w:numPr>
              <w:jc w:val="center"/>
            </w:pPr>
          </w:p>
        </w:tc>
      </w:tr>
      <w:tr w:rsidR="00695081" w:rsidRPr="006D7D49" w14:paraId="6B53A845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89D0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DDA8" w14:textId="29F6D348" w:rsidR="00695081" w:rsidRPr="004637E3" w:rsidRDefault="00695081" w:rsidP="00C274B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1DA" w14:textId="77777777" w:rsidR="00695081" w:rsidRPr="004637E3" w:rsidRDefault="00695081" w:rsidP="00D27CD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D0A6" w14:textId="71321F29" w:rsidR="00695081" w:rsidRPr="004637E3" w:rsidRDefault="00695081" w:rsidP="00642E40">
            <w:pPr>
              <w:widowControl w:val="0"/>
              <w:jc w:val="center"/>
            </w:pPr>
            <w:r w:rsidRPr="004637E3">
              <w:t>3,28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2BB9" w14:textId="1F6D1310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339F" w14:textId="7AFF0A4E" w:rsidR="00695081" w:rsidRPr="004637E3" w:rsidRDefault="00695081" w:rsidP="00642E40">
            <w:pPr>
              <w:widowControl w:val="0"/>
              <w:jc w:val="center"/>
            </w:pPr>
            <w:r w:rsidRPr="004637E3">
              <w:t>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30D1" w14:textId="04951A3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A026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52D363A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8DE1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B106" w14:textId="7D142D52" w:rsidR="00695081" w:rsidRPr="004637E3" w:rsidRDefault="00695081" w:rsidP="00C274BA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2D8A" w14:textId="77777777" w:rsidR="00695081" w:rsidRPr="004637E3" w:rsidRDefault="00695081" w:rsidP="00D27CD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D270" w14:textId="7194394B" w:rsidR="00695081" w:rsidRPr="004637E3" w:rsidRDefault="00695081" w:rsidP="00642E40">
            <w:pPr>
              <w:widowControl w:val="0"/>
              <w:jc w:val="center"/>
            </w:pPr>
            <w:r w:rsidRPr="004637E3">
              <w:t>10,60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DB38" w14:textId="368104DC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C697" w14:textId="5D6D0E12" w:rsidR="00695081" w:rsidRPr="004637E3" w:rsidRDefault="00695081" w:rsidP="00642E40">
            <w:pPr>
              <w:widowControl w:val="0"/>
              <w:jc w:val="center"/>
            </w:pPr>
            <w:r w:rsidRPr="004637E3">
              <w:t>10,60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6120" w14:textId="671A7D93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365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37EAB9B1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A7EC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D6A9" w14:textId="4C509A07" w:rsidR="00695081" w:rsidRPr="004637E3" w:rsidRDefault="00695081" w:rsidP="00C274BA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E7A4" w14:textId="77777777" w:rsidR="00695081" w:rsidRPr="004637E3" w:rsidRDefault="00695081" w:rsidP="00D27CD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4AD" w14:textId="0A097D49" w:rsidR="00695081" w:rsidRPr="004637E3" w:rsidRDefault="00695081" w:rsidP="00642E40">
            <w:pPr>
              <w:widowControl w:val="0"/>
              <w:jc w:val="center"/>
            </w:pPr>
            <w:r w:rsidRPr="004637E3">
              <w:t>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B03B" w14:textId="0EA440A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AA0B" w14:textId="2B985D23" w:rsidR="00695081" w:rsidRPr="004637E3" w:rsidRDefault="00695081" w:rsidP="00642E40">
            <w:pPr>
              <w:widowControl w:val="0"/>
              <w:jc w:val="center"/>
            </w:pPr>
            <w:r w:rsidRPr="004637E3"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1CF8" w14:textId="7E505DF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400C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0C5DFC2D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7EDF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701010404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0529" w14:textId="4949DF29" w:rsidR="00695081" w:rsidRPr="004637E3" w:rsidRDefault="00695081" w:rsidP="00C274BA">
            <w:pPr>
              <w:widowControl w:val="0"/>
              <w:jc w:val="center"/>
            </w:pPr>
            <w:r w:rsidRPr="004637E3">
              <w:t>Зона инженерной инфраструктуры,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4095" w14:textId="77777777" w:rsidR="00695081" w:rsidRPr="004637E3" w:rsidRDefault="00695081" w:rsidP="00D27CDD">
            <w:pPr>
              <w:pStyle w:val="Default"/>
              <w:jc w:val="center"/>
            </w:pPr>
            <w:r w:rsidRPr="004637E3">
              <w:t>Этажность – не более 2;</w:t>
            </w:r>
          </w:p>
          <w:p w14:paraId="2A42A8B3" w14:textId="64EB3B42" w:rsidR="00695081" w:rsidRPr="004637E3" w:rsidRDefault="00695081" w:rsidP="00D27CDD">
            <w:pPr>
              <w:pStyle w:val="Default"/>
              <w:widowControl w:val="0"/>
              <w:jc w:val="center"/>
            </w:pPr>
            <w:r w:rsidRPr="004637E3">
              <w:t>Коэффициент за</w:t>
            </w:r>
            <w:r w:rsidR="00D27CDD">
              <w:t>стройки территории не более 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9459" w14:textId="6A186BCB" w:rsidR="00695081" w:rsidRPr="004637E3" w:rsidRDefault="00695081" w:rsidP="00642E40">
            <w:pPr>
              <w:widowControl w:val="0"/>
              <w:jc w:val="center"/>
            </w:pPr>
            <w:r w:rsidRPr="004637E3">
              <w:t>340,28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FDF4" w14:textId="4E51A44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3,43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2CBE" w14:textId="6DF32935" w:rsidR="00695081" w:rsidRPr="004637E3" w:rsidRDefault="00695081" w:rsidP="00642E40">
            <w:pPr>
              <w:widowControl w:val="0"/>
              <w:jc w:val="center"/>
            </w:pPr>
            <w:r w:rsidRPr="004637E3">
              <w:t>340,61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4A38" w14:textId="6C30FC2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3,44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0DFA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50053819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518C3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A451" w14:textId="2D48D5B4" w:rsidR="00695081" w:rsidRPr="004637E3" w:rsidRDefault="00695081" w:rsidP="00C274B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8919" w14:textId="77777777" w:rsidR="00695081" w:rsidRPr="004637E3" w:rsidRDefault="00695081" w:rsidP="00D27CDD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6B1C" w14:textId="71119E55" w:rsidR="00695081" w:rsidRPr="004637E3" w:rsidRDefault="00695081" w:rsidP="00642E40">
            <w:pPr>
              <w:widowControl w:val="0"/>
              <w:jc w:val="center"/>
            </w:pPr>
            <w:r w:rsidRPr="004637E3">
              <w:t>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E1A5" w14:textId="2D19296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53EE" w14:textId="0BC1C751" w:rsidR="00695081" w:rsidRPr="004637E3" w:rsidRDefault="00695081" w:rsidP="00642E40">
            <w:pPr>
              <w:widowControl w:val="0"/>
              <w:jc w:val="center"/>
            </w:pPr>
            <w:r w:rsidRPr="004637E3">
              <w:t>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94E5" w14:textId="2E4766E0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014F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761908D7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B369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9378" w14:textId="5E3B33B4" w:rsidR="00695081" w:rsidRPr="004637E3" w:rsidRDefault="00695081" w:rsidP="00C274BA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31A6" w14:textId="77777777" w:rsidR="00695081" w:rsidRPr="004637E3" w:rsidRDefault="00695081" w:rsidP="00D27CDD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29E" w14:textId="61645384" w:rsidR="00695081" w:rsidRPr="004637E3" w:rsidRDefault="00695081" w:rsidP="00642E40">
            <w:pPr>
              <w:widowControl w:val="0"/>
              <w:jc w:val="center"/>
            </w:pPr>
            <w:r w:rsidRPr="004637E3">
              <w:t>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62C6" w14:textId="3956A29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492" w14:textId="77EFEB6E" w:rsidR="00695081" w:rsidRPr="004637E3" w:rsidRDefault="00695081" w:rsidP="00642E40">
            <w:pPr>
              <w:widowControl w:val="0"/>
              <w:jc w:val="center"/>
            </w:pPr>
            <w:r w:rsidRPr="004637E3"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92F" w14:textId="0442641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C93E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41EC187E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2E47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55E0" w14:textId="22F838F7" w:rsidR="00695081" w:rsidRPr="004637E3" w:rsidRDefault="00695081" w:rsidP="00C274BA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446B" w14:textId="77777777" w:rsidR="00695081" w:rsidRPr="004637E3" w:rsidRDefault="00695081" w:rsidP="00D27CDD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B919" w14:textId="57880A26" w:rsidR="00695081" w:rsidRPr="004637E3" w:rsidRDefault="00695081" w:rsidP="00642E40">
            <w:pPr>
              <w:widowControl w:val="0"/>
              <w:jc w:val="center"/>
            </w:pPr>
            <w:r w:rsidRPr="004637E3">
              <w:t>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FA94" w14:textId="4BA982C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DB68" w14:textId="1E9CA016" w:rsidR="00695081" w:rsidRPr="004637E3" w:rsidRDefault="00695081" w:rsidP="00642E40">
            <w:pPr>
              <w:widowControl w:val="0"/>
              <w:jc w:val="center"/>
            </w:pPr>
            <w:r w:rsidRPr="004637E3"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DDE1" w14:textId="02066920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3F3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6B1E7E0A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6211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0B1" w14:textId="5F27CC48" w:rsidR="00695081" w:rsidRPr="004637E3" w:rsidRDefault="00695081" w:rsidP="00C274BA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9F7" w14:textId="77777777" w:rsidR="00695081" w:rsidRPr="004637E3" w:rsidRDefault="00695081" w:rsidP="00D27CDD">
            <w:pPr>
              <w:pStyle w:val="Defaul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3D07" w14:textId="4488A80A" w:rsidR="00695081" w:rsidRPr="004637E3" w:rsidRDefault="00695081" w:rsidP="00642E40">
            <w:pPr>
              <w:widowControl w:val="0"/>
              <w:jc w:val="center"/>
            </w:pPr>
            <w:r w:rsidRPr="004637E3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B2D80" w14:textId="410BF8E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8049" w14:textId="7AE5EB04" w:rsidR="00695081" w:rsidRPr="004637E3" w:rsidRDefault="00695081" w:rsidP="00642E40">
            <w:pPr>
              <w:widowControl w:val="0"/>
              <w:jc w:val="center"/>
            </w:pPr>
            <w:r w:rsidRPr="004637E3"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42DE" w14:textId="4AFBAEE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0A06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1F30DC9B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00159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701010405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733E" w14:textId="0753D056" w:rsidR="00695081" w:rsidRPr="004637E3" w:rsidRDefault="00695081" w:rsidP="00695081">
            <w:pPr>
              <w:widowControl w:val="0"/>
              <w:jc w:val="left"/>
            </w:pPr>
            <w:r w:rsidRPr="004637E3">
              <w:t>Зона транспортной инфраструктуры,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0F68" w14:textId="135C93D0" w:rsidR="00695081" w:rsidRPr="004637E3" w:rsidRDefault="00695081" w:rsidP="00D27CDD">
            <w:pPr>
              <w:pStyle w:val="Default"/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C240" w14:textId="71FAE8AA" w:rsidR="00695081" w:rsidRPr="004637E3" w:rsidRDefault="00695081" w:rsidP="00642E40">
            <w:pPr>
              <w:widowControl w:val="0"/>
              <w:jc w:val="center"/>
            </w:pPr>
            <w:r w:rsidRPr="004637E3">
              <w:t>273,36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F74D" w14:textId="03583DC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2,76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8931" w14:textId="4B46A13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273,36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BC0C" w14:textId="3471387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2,76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E863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4A6B7B0E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D3D9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0EF6" w14:textId="0731390F" w:rsidR="00695081" w:rsidRPr="004637E3" w:rsidRDefault="00695081" w:rsidP="00695081">
            <w:pPr>
              <w:widowControl w:val="0"/>
              <w:jc w:val="left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D91F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475D" w14:textId="17A0476B" w:rsidR="00695081" w:rsidRPr="004637E3" w:rsidRDefault="00695081" w:rsidP="00642E40">
            <w:pPr>
              <w:widowControl w:val="0"/>
              <w:jc w:val="center"/>
            </w:pPr>
            <w:r w:rsidRPr="004637E3">
              <w:t>61,61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911B" w14:textId="6B4724A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75E0" w14:textId="7B130E3D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61,24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EDA2" w14:textId="76913E8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0,62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6933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01EB1D25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D88F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DDD6" w14:textId="0666A070" w:rsidR="00695081" w:rsidRPr="004637E3" w:rsidRDefault="00695081" w:rsidP="00695081">
            <w:pPr>
              <w:widowControl w:val="0"/>
              <w:jc w:val="left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2633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22A2" w14:textId="22910C51" w:rsidR="00695081" w:rsidRPr="004637E3" w:rsidRDefault="00695081" w:rsidP="00642E40">
            <w:pPr>
              <w:widowControl w:val="0"/>
              <w:jc w:val="center"/>
            </w:pPr>
            <w:r w:rsidRPr="004637E3">
              <w:t>12,05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6BDB" w14:textId="235521D0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8394" w14:textId="54CDDBF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A87F" w14:textId="3D19559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E0E8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49E0C9F1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AA48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7608" w14:textId="2A258DB4" w:rsidR="00695081" w:rsidRPr="004637E3" w:rsidRDefault="00695081" w:rsidP="00695081">
            <w:pPr>
              <w:widowControl w:val="0"/>
              <w:jc w:val="left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DA3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69B2" w14:textId="35D739F7" w:rsidR="00695081" w:rsidRPr="004637E3" w:rsidRDefault="00695081" w:rsidP="00642E40">
            <w:pPr>
              <w:widowControl w:val="0"/>
              <w:jc w:val="center"/>
            </w:pPr>
            <w:r w:rsidRPr="004637E3">
              <w:t>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7CF9" w14:textId="13FEDCA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35D8" w14:textId="675DCF58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940E" w14:textId="0FF5DF9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CF33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3177CFDF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B3ABC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A88" w14:textId="7DBA01E3" w:rsidR="00695081" w:rsidRPr="004637E3" w:rsidRDefault="00695081" w:rsidP="00D27CDD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C43F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9402" w14:textId="34E357CA" w:rsidR="00695081" w:rsidRPr="004637E3" w:rsidRDefault="00695081" w:rsidP="00642E40">
            <w:pPr>
              <w:widowControl w:val="0"/>
              <w:jc w:val="center"/>
            </w:pPr>
            <w:r w:rsidRPr="004637E3">
              <w:t>12,12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D297" w14:textId="33633C4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B7BB" w14:textId="0180354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68B6" w14:textId="668EA9B8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D79F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76AB57E6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30A6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2C9E" w14:textId="63E756F3" w:rsidR="00695081" w:rsidRPr="004637E3" w:rsidRDefault="00695081" w:rsidP="00D27CDD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7AD8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9B52" w14:textId="6787D92C" w:rsidR="00695081" w:rsidRPr="004637E3" w:rsidRDefault="00695081" w:rsidP="00642E40">
            <w:pPr>
              <w:widowControl w:val="0"/>
              <w:jc w:val="center"/>
            </w:pPr>
            <w:r w:rsidRPr="004637E3">
              <w:t>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4D03" w14:textId="010C01D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5D15" w14:textId="326B5F16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C52B" w14:textId="0A11F53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FAF5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15014474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6D57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7CBF" w14:textId="3CFFA149" w:rsidR="00695081" w:rsidRPr="004637E3" w:rsidRDefault="00695081" w:rsidP="00D27CDD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7292" w14:textId="77777777" w:rsidR="00695081" w:rsidRPr="004637E3" w:rsidRDefault="00695081" w:rsidP="00695081">
            <w:pPr>
              <w:pStyle w:val="Default"/>
              <w:widowContro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13F1" w14:textId="442DE607" w:rsidR="00695081" w:rsidRPr="004637E3" w:rsidRDefault="00695081" w:rsidP="00642E40">
            <w:pPr>
              <w:widowControl w:val="0"/>
              <w:jc w:val="center"/>
            </w:pPr>
            <w:r w:rsidRPr="004637E3">
              <w:t>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FAA3" w14:textId="44AFD96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233F" w14:textId="572E559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EE2C" w14:textId="6DF87AF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CFFE" w14:textId="77777777" w:rsidR="00695081" w:rsidRPr="004637E3" w:rsidRDefault="00695081" w:rsidP="00695081">
            <w:pPr>
              <w:pStyle w:val="afff1"/>
              <w:widowControl w:val="0"/>
              <w:numPr>
                <w:ilvl w:val="0"/>
                <w:numId w:val="6"/>
              </w:numPr>
              <w:jc w:val="left"/>
            </w:pPr>
          </w:p>
        </w:tc>
      </w:tr>
      <w:tr w:rsidR="00695081" w:rsidRPr="006D7D49" w14:paraId="106F44A3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1AFB" w14:textId="33216993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701010402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D58B" w14:textId="764BE4BD" w:rsidR="00695081" w:rsidRPr="004637E3" w:rsidRDefault="00695081" w:rsidP="00D27CDD">
            <w:pPr>
              <w:widowControl w:val="0"/>
              <w:jc w:val="center"/>
            </w:pPr>
            <w:r w:rsidRPr="004637E3">
              <w:t>Коммунально-складская зона,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FE7B" w14:textId="199CED6E" w:rsidR="00695081" w:rsidRPr="004637E3" w:rsidRDefault="00695081" w:rsidP="00D27CDD">
            <w:pPr>
              <w:pStyle w:val="Default"/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6504" w14:textId="66AA1553" w:rsidR="00695081" w:rsidRPr="004637E3" w:rsidRDefault="00695081" w:rsidP="00642E40">
            <w:pPr>
              <w:widowControl w:val="0"/>
              <w:jc w:val="center"/>
            </w:pPr>
            <w:r w:rsidRPr="004637E3">
              <w:t>0,09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0400" w14:textId="2934B3D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AA8" w14:textId="5670788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23E3" w14:textId="70917273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81D3" w14:textId="77777777" w:rsidR="00695081" w:rsidRPr="004637E3" w:rsidRDefault="00695081" w:rsidP="00695081">
            <w:pPr>
              <w:pStyle w:val="afff1"/>
              <w:widowControl w:val="0"/>
              <w:ind w:left="671"/>
              <w:jc w:val="left"/>
            </w:pPr>
          </w:p>
        </w:tc>
      </w:tr>
      <w:tr w:rsidR="00695081" w:rsidRPr="006D7D49" w14:paraId="4437118E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87DC1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4BCC" w14:textId="2E175B51" w:rsidR="00695081" w:rsidRPr="004637E3" w:rsidRDefault="00695081" w:rsidP="00D27CDD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C685" w14:textId="77777777" w:rsidR="00695081" w:rsidRPr="004637E3" w:rsidRDefault="00695081" w:rsidP="00D27CDD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E5C" w14:textId="0C740165" w:rsidR="00695081" w:rsidRPr="004637E3" w:rsidRDefault="00695081" w:rsidP="00642E40">
            <w:pPr>
              <w:widowControl w:val="0"/>
              <w:jc w:val="center"/>
            </w:pPr>
            <w:r w:rsidRPr="004637E3">
              <w:t>0,09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6494" w14:textId="65E324F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74B5" w14:textId="244EE7B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0FA8" w14:textId="16E08C3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79F2" w14:textId="77777777" w:rsidR="00695081" w:rsidRPr="004637E3" w:rsidRDefault="00695081" w:rsidP="00695081">
            <w:pPr>
              <w:pStyle w:val="afff1"/>
              <w:widowControl w:val="0"/>
              <w:ind w:left="671"/>
              <w:jc w:val="left"/>
            </w:pPr>
          </w:p>
        </w:tc>
      </w:tr>
      <w:tr w:rsidR="00695081" w:rsidRPr="006D7D49" w14:paraId="01D8B3B1" w14:textId="77777777" w:rsidTr="00BA40D6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FA74" w14:textId="77777777" w:rsidR="00695081" w:rsidRPr="004637E3" w:rsidRDefault="00695081" w:rsidP="00D27CDD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>Зоны сельскохозяйственного использования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0D4F" w14:textId="02BFD295" w:rsidR="00695081" w:rsidRPr="002B3922" w:rsidRDefault="00695081" w:rsidP="00642E40">
            <w:pPr>
              <w:widowControl w:val="0"/>
              <w:jc w:val="center"/>
            </w:pPr>
            <w:r w:rsidRPr="002B3922">
              <w:t>7782,65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4904" w14:textId="45B1E4AD" w:rsidR="00695081" w:rsidRPr="002B3922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78,53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1CEF" w14:textId="1AC389ED" w:rsidR="00695081" w:rsidRPr="002B3922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7737,59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7AD" w14:textId="26678A7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78,08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945D" w14:textId="2F41F244" w:rsidR="00695081" w:rsidRPr="004637E3" w:rsidRDefault="00695081" w:rsidP="00695081">
            <w:pPr>
              <w:widowControl w:val="0"/>
              <w:jc w:val="center"/>
            </w:pPr>
            <w:r w:rsidRPr="004637E3">
              <w:t>–</w:t>
            </w:r>
          </w:p>
        </w:tc>
      </w:tr>
      <w:tr w:rsidR="00695081" w:rsidRPr="006D7D49" w14:paraId="2C0D7554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D67B" w14:textId="1BB9EA0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701010501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1536" w14:textId="41F1B819" w:rsidR="00695081" w:rsidRPr="004637E3" w:rsidRDefault="00695081" w:rsidP="00D27CDD">
            <w:pPr>
              <w:widowControl w:val="0"/>
              <w:jc w:val="center"/>
            </w:pPr>
            <w:r w:rsidRPr="004637E3">
              <w:t>Зона сельскохозяйственных угодий,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7B01" w14:textId="78379D8D" w:rsidR="00695081" w:rsidRPr="004637E3" w:rsidRDefault="00695081" w:rsidP="00D27CDD">
            <w:pPr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ACA8" w14:textId="51787372" w:rsidR="00695081" w:rsidRPr="004637E3" w:rsidRDefault="00695081" w:rsidP="00642E40">
            <w:pPr>
              <w:widowControl w:val="0"/>
              <w:jc w:val="center"/>
            </w:pPr>
            <w:r w:rsidRPr="004637E3">
              <w:t>7584,57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73F5" w14:textId="7FB607F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76,53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706B" w14:textId="416C11C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7593,69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A0BA" w14:textId="33CE64F4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76,63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A99A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4BE0A614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72E7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0FFD" w14:textId="2989D06A" w:rsidR="00695081" w:rsidRPr="004637E3" w:rsidRDefault="00695081" w:rsidP="00D27CDD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15C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3EBB" w14:textId="2EB2A2BD" w:rsidR="00695081" w:rsidRPr="004637E3" w:rsidRDefault="00695081" w:rsidP="00642E40">
            <w:pPr>
              <w:widowControl w:val="0"/>
              <w:jc w:val="center"/>
            </w:pPr>
            <w:r w:rsidRPr="004637E3">
              <w:t>150,65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3817F" w14:textId="055C845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1,52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BED4" w14:textId="029D007C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8EC0" w14:textId="1003B5F1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3D61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2F03362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C2CD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1F7E" w14:textId="270D39EB" w:rsidR="00695081" w:rsidRPr="004637E3" w:rsidRDefault="00695081" w:rsidP="00D27CDD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09A1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2BB3" w14:textId="37173A12" w:rsidR="00695081" w:rsidRPr="004637E3" w:rsidRDefault="00695081" w:rsidP="00642E40">
            <w:pPr>
              <w:widowControl w:val="0"/>
              <w:jc w:val="center"/>
            </w:pPr>
            <w:r w:rsidRPr="004637E3">
              <w:t>12,59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2D11" w14:textId="494EEAE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EA79" w14:textId="593DAF1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0331" w14:textId="79679518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4379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3D891325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86EC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C6B4" w14:textId="4173A3D1" w:rsidR="00695081" w:rsidRPr="004637E3" w:rsidRDefault="00695081" w:rsidP="00D27CDD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BF5C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E956" w14:textId="6B3E3728" w:rsidR="00695081" w:rsidRPr="004637E3" w:rsidRDefault="00695081" w:rsidP="00642E40">
            <w:pPr>
              <w:widowControl w:val="0"/>
              <w:jc w:val="center"/>
            </w:pPr>
            <w:r w:rsidRPr="004637E3">
              <w:t>16,28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7BEE" w14:textId="7395A6A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44AF" w14:textId="7164301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C4A4" w14:textId="15CFC2EA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A3F6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66AAD7C8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9634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F52" w14:textId="0C6072A7" w:rsidR="00695081" w:rsidRPr="004637E3" w:rsidRDefault="00695081" w:rsidP="00D27CDD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B31A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BF17" w14:textId="3BB5FA9F" w:rsidR="00695081" w:rsidRPr="004637E3" w:rsidRDefault="00695081" w:rsidP="00642E40">
            <w:pPr>
              <w:widowControl w:val="0"/>
              <w:jc w:val="center"/>
            </w:pPr>
            <w:r w:rsidRPr="004637E3">
              <w:t>20,49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C9C" w14:textId="4F28657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6BB0" w14:textId="5ADB4E39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F90" w14:textId="5E7554F6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756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663F18CA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D688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19A" w14:textId="6B1B2F75" w:rsidR="00695081" w:rsidRPr="004637E3" w:rsidRDefault="00695081" w:rsidP="00D27CDD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84BF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917F" w14:textId="6EBD3C44" w:rsidR="00695081" w:rsidRPr="004637E3" w:rsidRDefault="00695081" w:rsidP="00642E40">
            <w:pPr>
              <w:widowControl w:val="0"/>
              <w:jc w:val="center"/>
            </w:pPr>
            <w:r w:rsidRPr="004637E3">
              <w:t>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5D39" w14:textId="5BC92A45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345E" w14:textId="12FF2E4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B9C3" w14:textId="564945EB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4FD8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45569A8C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BB2E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90A1" w14:textId="0CF87D97" w:rsidR="00695081" w:rsidRPr="004637E3" w:rsidRDefault="00695081" w:rsidP="00D27CDD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DD1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3FC9" w14:textId="1B2B326A" w:rsidR="00695081" w:rsidRPr="004637E3" w:rsidRDefault="00695081" w:rsidP="00642E40">
            <w:pPr>
              <w:widowControl w:val="0"/>
              <w:jc w:val="center"/>
            </w:pPr>
            <w:r w:rsidRPr="004637E3">
              <w:t>10,89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D915" w14:textId="4F67811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FD61" w14:textId="0789FD3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4ABB" w14:textId="540C3F6E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AF45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1BE16D27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A031" w14:textId="412008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701010503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297B" w14:textId="04F19C78" w:rsidR="00695081" w:rsidRPr="004637E3" w:rsidRDefault="00695081" w:rsidP="00D27CDD">
            <w:pPr>
              <w:widowControl w:val="0"/>
              <w:jc w:val="center"/>
            </w:pPr>
            <w:r w:rsidRPr="004637E3">
              <w:t>Производственная зона сельскохозяйственных предприятий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347A" w14:textId="77777777" w:rsidR="00695081" w:rsidRPr="004637E3" w:rsidRDefault="00695081" w:rsidP="00D27CDD">
            <w:pPr>
              <w:widowControl w:val="0"/>
              <w:jc w:val="center"/>
            </w:pPr>
            <w:r w:rsidRPr="004637E3">
              <w:t>Этажность – не более 2;</w:t>
            </w:r>
          </w:p>
          <w:p w14:paraId="2E871792" w14:textId="3163CFBE" w:rsidR="00695081" w:rsidRPr="004637E3" w:rsidRDefault="00695081" w:rsidP="00D27CDD">
            <w:pPr>
              <w:widowControl w:val="0"/>
              <w:jc w:val="center"/>
            </w:pPr>
            <w:r w:rsidRPr="004637E3">
              <w:t>Коэффициент за</w:t>
            </w:r>
            <w:r w:rsidR="00D27CDD">
              <w:t>стройки территории не более 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053F" w14:textId="66B9669D" w:rsidR="00695081" w:rsidRPr="004637E3" w:rsidRDefault="00695081" w:rsidP="00642E40">
            <w:pPr>
              <w:widowControl w:val="0"/>
              <w:jc w:val="center"/>
            </w:pPr>
            <w:r w:rsidRPr="004637E3">
              <w:t>129,88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0720" w14:textId="50CF4783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1,31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03CE" w14:textId="7157B94B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129,88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E3FA" w14:textId="74EA50D9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1,31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EE79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1F68579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4B5B5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C2AF" w14:textId="7236922C" w:rsidR="00695081" w:rsidRPr="004637E3" w:rsidRDefault="00695081" w:rsidP="00D27CDD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9CED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F268" w14:textId="75F3CD45" w:rsidR="00695081" w:rsidRPr="004637E3" w:rsidRDefault="00695081" w:rsidP="00642E40">
            <w:pPr>
              <w:widowControl w:val="0"/>
              <w:jc w:val="center"/>
            </w:pPr>
            <w:r w:rsidRPr="004637E3">
              <w:t>26,43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7677" w14:textId="3AF73A5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A8A5" w14:textId="156F68ED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8DA0" w14:textId="5C2C98A1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0,27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D1C5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116A8C1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BA0B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33C7" w14:textId="1009E706" w:rsidR="00695081" w:rsidRPr="004637E3" w:rsidRDefault="00695081" w:rsidP="00D27CDD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5D5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EC5E" w14:textId="00D0F2D3" w:rsidR="00695081" w:rsidRPr="004637E3" w:rsidRDefault="00695081" w:rsidP="00642E40">
            <w:pPr>
              <w:widowControl w:val="0"/>
              <w:jc w:val="center"/>
            </w:pPr>
            <w:r w:rsidRPr="004637E3">
              <w:t>10,02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B0A3" w14:textId="3986F07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128F" w14:textId="7CB984E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04BD" w14:textId="35E845CF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AC30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2A5790FE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3AB1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A744" w14:textId="66F09763" w:rsidR="00695081" w:rsidRPr="004637E3" w:rsidRDefault="00695081" w:rsidP="00D27CDD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A50F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039E" w14:textId="53F95E39" w:rsidR="00695081" w:rsidRPr="004637E3" w:rsidRDefault="00695081" w:rsidP="00642E40">
            <w:pPr>
              <w:widowControl w:val="0"/>
              <w:jc w:val="center"/>
            </w:pPr>
            <w:r w:rsidRPr="004637E3">
              <w:t>3,13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B611" w14:textId="08C376D9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72B6" w14:textId="59AA7331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5CFF" w14:textId="2ACAF090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B46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5B2E2CAA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36A5" w14:textId="7036205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701010502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470" w14:textId="334B80FB" w:rsidR="00695081" w:rsidRPr="004637E3" w:rsidRDefault="00695081" w:rsidP="00D27CDD">
            <w:pPr>
              <w:widowControl w:val="0"/>
              <w:jc w:val="center"/>
            </w:pPr>
            <w:r w:rsidRPr="004637E3">
              <w:t>Зона садоводческих или огороднических некоммерческих товариществ,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5721" w14:textId="7DB639C1" w:rsidR="00695081" w:rsidRPr="004637E3" w:rsidRDefault="00695081" w:rsidP="00D27CDD">
            <w:pPr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49AF" w14:textId="24108581" w:rsidR="00695081" w:rsidRPr="004637E3" w:rsidRDefault="00695081" w:rsidP="00642E40">
            <w:pPr>
              <w:widowControl w:val="0"/>
              <w:jc w:val="center"/>
            </w:pPr>
            <w:r w:rsidRPr="004637E3"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76FF" w14:textId="4DB31B1A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E5DB" w14:textId="277AF959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FEDD" w14:textId="467BA066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4B3D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289AB7F0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3B44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7F76" w14:textId="5E3720FF" w:rsidR="00695081" w:rsidRPr="004637E3" w:rsidRDefault="00695081" w:rsidP="00D27CDD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B0F3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475F" w14:textId="45365651" w:rsidR="00695081" w:rsidRPr="004637E3" w:rsidRDefault="00695081" w:rsidP="00642E40">
            <w:pPr>
              <w:widowControl w:val="0"/>
              <w:jc w:val="center"/>
            </w:pPr>
            <w:r w:rsidRPr="004637E3">
              <w:t>13,62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F355" w14:textId="6B239E18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EC67" w14:textId="5EC68183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142B" w14:textId="0FC54BF7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8CE9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0BA94C5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B0A5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A19B" w14:textId="03F9D100" w:rsidR="00695081" w:rsidRPr="004637E3" w:rsidRDefault="00695081" w:rsidP="00D27CDD">
            <w:pPr>
              <w:widowControl w:val="0"/>
              <w:jc w:val="center"/>
            </w:pPr>
            <w:r w:rsidRPr="004637E3">
              <w:t>х. Екатериновский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6DEE" w14:textId="77777777" w:rsidR="00695081" w:rsidRPr="004637E3" w:rsidRDefault="00695081" w:rsidP="00D27CDD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2D43" w14:textId="50286D3D" w:rsidR="00695081" w:rsidRPr="004637E3" w:rsidRDefault="00695081" w:rsidP="00642E40">
            <w:pPr>
              <w:widowControl w:val="0"/>
              <w:jc w:val="center"/>
            </w:pPr>
            <w:r w:rsidRPr="004637E3">
              <w:t>54,18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2919" w14:textId="5074DCE7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820A" w14:textId="35EBB7C9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B14C" w14:textId="1EFFED38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6729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00C522B9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BDB10" w14:textId="48AE82F2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701010504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CA29" w14:textId="4CF6B249" w:rsidR="00695081" w:rsidRPr="004637E3" w:rsidRDefault="00695081" w:rsidP="00D27CDD">
            <w:pPr>
              <w:widowControl w:val="0"/>
              <w:jc w:val="center"/>
            </w:pPr>
            <w:r w:rsidRPr="004637E3">
              <w:t xml:space="preserve">Иные зоны </w:t>
            </w:r>
            <w:r w:rsidRPr="004637E3">
              <w:lastRenderedPageBreak/>
              <w:t>сельскохозяйственного назначения,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361A" w14:textId="4FD5812E" w:rsidR="00695081" w:rsidRPr="004637E3" w:rsidRDefault="00695081" w:rsidP="00D27CDD">
            <w:pPr>
              <w:widowControl w:val="0"/>
              <w:jc w:val="center"/>
            </w:pPr>
            <w:r w:rsidRPr="004637E3">
              <w:lastRenderedPageBreak/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78E" w14:textId="14C66439" w:rsidR="00695081" w:rsidRPr="004637E3" w:rsidRDefault="00695081" w:rsidP="00642E40">
            <w:pPr>
              <w:widowControl w:val="0"/>
              <w:jc w:val="center"/>
            </w:pPr>
            <w:r w:rsidRPr="004637E3"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F0B3" w14:textId="2E4B7032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BBE6" w14:textId="0BAAF79D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B3A" w14:textId="5B3C3072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DD4A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759267F5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F226" w14:textId="77777777" w:rsidR="00695081" w:rsidRPr="004637E3" w:rsidRDefault="00695081" w:rsidP="006950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7319" w14:textId="032D8C6B" w:rsidR="00695081" w:rsidRPr="004637E3" w:rsidRDefault="00695081" w:rsidP="0069692A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5103" w14:textId="77777777" w:rsidR="00695081" w:rsidRPr="004637E3" w:rsidRDefault="00695081" w:rsidP="00695081">
            <w:pPr>
              <w:widowControl w:val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AC24" w14:textId="23BDCD00" w:rsidR="00695081" w:rsidRPr="004637E3" w:rsidRDefault="00695081" w:rsidP="00642E40">
            <w:pPr>
              <w:widowControl w:val="0"/>
              <w:jc w:val="center"/>
            </w:pPr>
            <w:r w:rsidRPr="004637E3"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C8EE" w14:textId="1F1C05AF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302" w14:textId="758ADEEE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7AE" w14:textId="2F1B5A9C" w:rsidR="00695081" w:rsidRPr="004637E3" w:rsidRDefault="00695081" w:rsidP="00642E40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E3E3" w14:textId="77777777" w:rsidR="00695081" w:rsidRPr="004637E3" w:rsidRDefault="00695081" w:rsidP="00695081">
            <w:pPr>
              <w:widowControl w:val="0"/>
              <w:jc w:val="center"/>
            </w:pPr>
          </w:p>
        </w:tc>
      </w:tr>
      <w:tr w:rsidR="00695081" w:rsidRPr="006D7D49" w14:paraId="0A6A885D" w14:textId="77777777" w:rsidTr="00BA40D6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B8A7" w14:textId="77777777" w:rsidR="00695081" w:rsidRPr="004637E3" w:rsidRDefault="00695081" w:rsidP="0069692A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>Зоны рекреационного назначения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CC37" w14:textId="13B7E1CA" w:rsidR="00695081" w:rsidRPr="002B3922" w:rsidRDefault="00695081" w:rsidP="00642E40">
            <w:pPr>
              <w:widowControl w:val="0"/>
              <w:jc w:val="center"/>
            </w:pPr>
            <w:r w:rsidRPr="002B3922">
              <w:t>489,45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230A" w14:textId="18952A14" w:rsidR="00695081" w:rsidRPr="002B3922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4,94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EDED" w14:textId="78DD465F" w:rsidR="00695081" w:rsidRPr="002B3922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493,14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9F40" w14:textId="1EAC10E4" w:rsidR="00695081" w:rsidRPr="004637E3" w:rsidRDefault="00695081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4,98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215B" w14:textId="59C1F1B9" w:rsidR="00695081" w:rsidRPr="004637E3" w:rsidRDefault="00695081" w:rsidP="00695081">
            <w:pPr>
              <w:jc w:val="center"/>
              <w:rPr>
                <w:highlight w:val="yellow"/>
              </w:rPr>
            </w:pPr>
            <w:r w:rsidRPr="004637E3">
              <w:t>–</w:t>
            </w:r>
          </w:p>
        </w:tc>
      </w:tr>
      <w:tr w:rsidR="005F0DFD" w:rsidRPr="006D7D49" w14:paraId="50E3D291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CEC1" w14:textId="5AA3B7C6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701010600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8181" w14:textId="604ACC31" w:rsidR="005F0DFD" w:rsidRPr="004637E3" w:rsidRDefault="005F0DFD" w:rsidP="0069692A">
            <w:pPr>
              <w:widowControl w:val="0"/>
              <w:jc w:val="center"/>
            </w:pPr>
            <w:r w:rsidRPr="004637E3">
              <w:t>Зоны рекреационного назначения,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FEF8" w14:textId="77142D34" w:rsidR="005F0DFD" w:rsidRPr="004637E3" w:rsidRDefault="005F0DFD" w:rsidP="0069692A">
            <w:pPr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00D" w14:textId="5B369D53" w:rsidR="005F0DFD" w:rsidRPr="002B3922" w:rsidRDefault="005F0DFD" w:rsidP="00642E40">
            <w:pPr>
              <w:widowControl w:val="0"/>
              <w:jc w:val="center"/>
            </w:pPr>
            <w:r w:rsidRPr="002B3922">
              <w:t>162,23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4FCA" w14:textId="69FF67EE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1,64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D3A6" w14:textId="3DEDC5F2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162,23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43EC" w14:textId="52660BE6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1,64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8C8D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242F0577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E413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9952" w14:textId="788CDF21" w:rsidR="005F0DFD" w:rsidRPr="004637E3" w:rsidRDefault="005F0DFD" w:rsidP="0069692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D8B3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12E1" w14:textId="28F64C19" w:rsidR="005F0DFD" w:rsidRPr="002B3922" w:rsidRDefault="005F0DFD" w:rsidP="00642E40">
            <w:pPr>
              <w:widowControl w:val="0"/>
              <w:jc w:val="center"/>
            </w:pPr>
            <w:r w:rsidRPr="002B3922">
              <w:t>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495C" w14:textId="06431824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1F92" w14:textId="3784D17B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F303" w14:textId="2FE35E7B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52A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306F004B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0545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701010601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E55C" w14:textId="77777777" w:rsidR="005F0DFD" w:rsidRPr="004637E3" w:rsidRDefault="005F0DFD" w:rsidP="0069692A">
            <w:pPr>
              <w:widowControl w:val="0"/>
              <w:jc w:val="center"/>
            </w:pPr>
            <w:r w:rsidRPr="004637E3"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DC1B" w14:textId="77777777" w:rsidR="005F0DFD" w:rsidRPr="004637E3" w:rsidRDefault="005F0DFD" w:rsidP="0069692A">
            <w:pPr>
              <w:widowControl w:val="0"/>
              <w:jc w:val="center"/>
            </w:pPr>
            <w:r w:rsidRPr="004637E3">
              <w:t>Этажность – 1.</w:t>
            </w:r>
          </w:p>
          <w:p w14:paraId="649391BC" w14:textId="31E0BDE1" w:rsidR="005F0DFD" w:rsidRPr="004637E3" w:rsidRDefault="005F0DFD" w:rsidP="0069692A">
            <w:pPr>
              <w:widowControl w:val="0"/>
              <w:jc w:val="center"/>
            </w:pPr>
            <w:r w:rsidRPr="004637E3">
              <w:t>Коэффициент за</w:t>
            </w:r>
            <w:r w:rsidR="00D27CDD">
              <w:t>стройки территории не более 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B670" w14:textId="4F1B1E5E" w:rsidR="005F0DFD" w:rsidRPr="002B3922" w:rsidRDefault="005F0DFD" w:rsidP="00642E40">
            <w:pPr>
              <w:widowControl w:val="0"/>
              <w:jc w:val="center"/>
            </w:pPr>
            <w:r w:rsidRPr="002B3922">
              <w:t>15,54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91B3" w14:textId="5701C829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3D8B" w14:textId="25D6283D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DC35" w14:textId="40AC6C0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0,19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783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96347C" w:rsidRPr="006D7D49" w14:paraId="0FB7FD5A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8C7EA" w14:textId="77777777" w:rsidR="0096347C" w:rsidRPr="004637E3" w:rsidRDefault="0096347C" w:rsidP="0096347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780" w14:textId="398A918F" w:rsidR="0096347C" w:rsidRPr="004637E3" w:rsidRDefault="0096347C" w:rsidP="0069692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BE1" w14:textId="77777777" w:rsidR="0096347C" w:rsidRPr="004637E3" w:rsidRDefault="0096347C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838A" w14:textId="4CE18F3B" w:rsidR="0096347C" w:rsidRPr="002B3922" w:rsidRDefault="0096347C" w:rsidP="00642E40">
            <w:pPr>
              <w:widowControl w:val="0"/>
              <w:jc w:val="center"/>
            </w:pPr>
            <w:r w:rsidRPr="002B3922">
              <w:t>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EEB9" w14:textId="7A68B7BD" w:rsidR="0096347C" w:rsidRPr="002B3922" w:rsidRDefault="0096347C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DB6A" w14:textId="447AB32E" w:rsidR="0096347C" w:rsidRPr="002B3922" w:rsidRDefault="0096347C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51CA" w14:textId="31BA009F" w:rsidR="0096347C" w:rsidRPr="004637E3" w:rsidRDefault="0096347C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0,19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9BE1" w14:textId="77777777" w:rsidR="0096347C" w:rsidRPr="004637E3" w:rsidRDefault="0096347C" w:rsidP="0096347C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66979756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8F5A5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741D" w14:textId="3E3F17DE" w:rsidR="005F0DFD" w:rsidRPr="004637E3" w:rsidRDefault="005F0DFD" w:rsidP="0069692A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46B7" w14:textId="7282C623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AD94" w14:textId="0C0FCFC8" w:rsidR="005F0DFD" w:rsidRPr="002B3922" w:rsidRDefault="005F0DFD" w:rsidP="00642E40">
            <w:pPr>
              <w:widowControl w:val="0"/>
              <w:jc w:val="center"/>
            </w:pPr>
            <w:r w:rsidRPr="002B3922">
              <w:t>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CB19" w14:textId="1E5DCE9D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7119" w14:textId="074E0B4A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9EF4" w14:textId="47B69BB1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CC6F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3C360E52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A3B4" w14:textId="5CC5FB9E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701010602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074E" w14:textId="65B039D2" w:rsidR="005F0DFD" w:rsidRPr="004637E3" w:rsidRDefault="005F0DFD" w:rsidP="0069692A">
            <w:pPr>
              <w:widowControl w:val="0"/>
              <w:jc w:val="center"/>
            </w:pPr>
            <w:r w:rsidRPr="004637E3">
              <w:t>Зона отдыха,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026" w14:textId="42EB5403" w:rsidR="005F0DFD" w:rsidRPr="004637E3" w:rsidRDefault="005F0DFD" w:rsidP="0069692A">
            <w:pPr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0289" w14:textId="5F3D53B6" w:rsidR="005F0DFD" w:rsidRPr="002B3922" w:rsidRDefault="005F0DFD" w:rsidP="00642E40">
            <w:pPr>
              <w:widowControl w:val="0"/>
              <w:jc w:val="center"/>
            </w:pPr>
            <w:r w:rsidRPr="002B3922">
              <w:t>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2EB7" w14:textId="0FCC27BE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0083" w14:textId="40859B9F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A04B" w14:textId="437FBD87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3D15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4B1D284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BA7BE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31C" w14:textId="5574E456" w:rsidR="005F0DFD" w:rsidRPr="004637E3" w:rsidRDefault="005F0DFD" w:rsidP="0069692A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A71F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5D80" w14:textId="4D5E17E8" w:rsidR="005F0DFD" w:rsidRPr="002B3922" w:rsidRDefault="005F0DFD" w:rsidP="00642E40">
            <w:pPr>
              <w:widowControl w:val="0"/>
              <w:jc w:val="center"/>
            </w:pPr>
            <w:r w:rsidRPr="002B3922">
              <w:t>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E07A" w14:textId="261D5B2C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6E28" w14:textId="2F053029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B318" w14:textId="1696B0EC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9343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2BC60DF1" w14:textId="77777777" w:rsidTr="00BA40D6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9043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701010605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20ED" w14:textId="17F89F03" w:rsidR="005F0DFD" w:rsidRPr="004637E3" w:rsidRDefault="005F0DFD" w:rsidP="0069692A">
            <w:pPr>
              <w:widowControl w:val="0"/>
              <w:jc w:val="center"/>
            </w:pPr>
            <w:r w:rsidRPr="004637E3">
              <w:t>Зона лесо</w:t>
            </w:r>
            <w:r w:rsidR="00642E40" w:rsidRPr="004637E3">
              <w:t>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DB9E" w14:textId="0E804E29" w:rsidR="005F0DFD" w:rsidRPr="004637E3" w:rsidRDefault="005F0DFD" w:rsidP="0069692A">
            <w:pPr>
              <w:widowControl w:val="0"/>
              <w:jc w:val="center"/>
            </w:pPr>
            <w:r w:rsidRPr="004637E3">
              <w:t>Порядок использования земель в границах зоны лесов регламентируется лесным законод</w:t>
            </w:r>
            <w:r w:rsidR="00D27CDD">
              <w:t>ательством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2D17" w14:textId="5F92406A" w:rsidR="005F0DFD" w:rsidRPr="002B3922" w:rsidRDefault="005F0DFD" w:rsidP="00642E40">
            <w:pPr>
              <w:widowControl w:val="0"/>
              <w:jc w:val="center"/>
            </w:pPr>
            <w:r w:rsidRPr="002B3922">
              <w:t>309,0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AC64" w14:textId="4F3F74D6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3,12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346B" w14:textId="746DA848" w:rsidR="005F0DFD" w:rsidRPr="002B3922" w:rsidRDefault="005F0DFD" w:rsidP="00642E40">
            <w:pPr>
              <w:widowControl w:val="0"/>
              <w:jc w:val="center"/>
            </w:pPr>
            <w:r w:rsidRPr="002B3922">
              <w:t>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E0A3" w14:textId="2E0E0F26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3,12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990A" w14:textId="77777777" w:rsidR="005F0DFD" w:rsidRPr="004637E3" w:rsidRDefault="005F0DFD" w:rsidP="005F0DFD">
            <w:pPr>
              <w:pStyle w:val="afff1"/>
              <w:widowControl w:val="0"/>
              <w:ind w:left="0"/>
              <w:jc w:val="center"/>
              <w:rPr>
                <w:highlight w:val="yellow"/>
              </w:rPr>
            </w:pPr>
          </w:p>
        </w:tc>
      </w:tr>
      <w:tr w:rsidR="005F0DFD" w:rsidRPr="006D7D49" w14:paraId="44108831" w14:textId="77777777" w:rsidTr="00BA40D6"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1B363" w14:textId="2023F6F5" w:rsidR="005F0DFD" w:rsidRPr="004637E3" w:rsidRDefault="005F0DFD" w:rsidP="0069692A">
            <w:pPr>
              <w:pStyle w:val="Default"/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>Зоны специального назначения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B8D5" w14:textId="121EB608" w:rsidR="005F0DFD" w:rsidRPr="002B3922" w:rsidRDefault="005F0DFD" w:rsidP="00642E40">
            <w:pPr>
              <w:widowControl w:val="0"/>
              <w:jc w:val="center"/>
            </w:pPr>
            <w:r w:rsidRPr="002B3922">
              <w:t>14,27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6B04" w14:textId="40415B51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55AA" w14:textId="7EE48F66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3319" w14:textId="5A7DC27C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0,17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1FD" w14:textId="77777777" w:rsidR="005F0DFD" w:rsidRPr="004637E3" w:rsidRDefault="005F0DFD" w:rsidP="005F0DFD">
            <w:pPr>
              <w:widowControl w:val="0"/>
            </w:pPr>
            <w:r w:rsidRPr="004637E3">
              <w:t>Планируемые к размещению объекты:</w:t>
            </w:r>
          </w:p>
          <w:p w14:paraId="17B3E55B" w14:textId="091E96C5" w:rsidR="005F0DFD" w:rsidRPr="004637E3" w:rsidRDefault="005F0DFD" w:rsidP="005F0DFD">
            <w:pPr>
              <w:pStyle w:val="afff1"/>
              <w:numPr>
                <w:ilvl w:val="0"/>
                <w:numId w:val="6"/>
              </w:numPr>
            </w:pPr>
            <w:r w:rsidRPr="004637E3">
              <w:t>2 кладбища, ст. Федоровская, х. Васильевский.</w:t>
            </w:r>
          </w:p>
          <w:p w14:paraId="6694278B" w14:textId="77CCDC40" w:rsidR="005F0DFD" w:rsidRPr="004637E3" w:rsidRDefault="005F0DFD" w:rsidP="005F0DFD">
            <w:pPr>
              <w:widowControl w:val="0"/>
            </w:pPr>
            <w:r w:rsidRPr="004637E3">
              <w:t>Планируемые к ликвидации объекты:</w:t>
            </w:r>
          </w:p>
          <w:p w14:paraId="4B3825D7" w14:textId="69EE3C78" w:rsidR="005F0DFD" w:rsidRPr="004637E3" w:rsidRDefault="005F0DFD" w:rsidP="005F0DFD">
            <w:pPr>
              <w:pStyle w:val="afff1"/>
              <w:numPr>
                <w:ilvl w:val="0"/>
                <w:numId w:val="6"/>
              </w:numPr>
            </w:pPr>
            <w:r w:rsidRPr="004637E3">
              <w:t>кладбище, ст. Федоровская.</w:t>
            </w:r>
          </w:p>
        </w:tc>
      </w:tr>
      <w:tr w:rsidR="005F0DFD" w:rsidRPr="006D7D49" w14:paraId="77E2772D" w14:textId="77777777" w:rsidTr="00BA40D6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D7BA" w14:textId="7969FEBA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701010700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B6D0" w14:textId="31925BAE" w:rsidR="005F0DFD" w:rsidRPr="004637E3" w:rsidRDefault="005F0DFD" w:rsidP="0069692A">
            <w:pPr>
              <w:widowControl w:val="0"/>
              <w:jc w:val="center"/>
            </w:pPr>
            <w:r w:rsidRPr="004637E3">
              <w:t>Зоны специального назначения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3BE6" w14:textId="5FE07653" w:rsidR="005F0DFD" w:rsidRPr="004637E3" w:rsidRDefault="005F0DFD" w:rsidP="0069692A">
            <w:pPr>
              <w:pStyle w:val="Default"/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EDCE" w14:textId="09AFFFC7" w:rsidR="005F0DFD" w:rsidRPr="004637E3" w:rsidRDefault="005F0DFD" w:rsidP="00642E40">
            <w:pPr>
              <w:widowControl w:val="0"/>
              <w:jc w:val="center"/>
            </w:pPr>
            <w:r w:rsidRPr="004637E3">
              <w:t>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A611" w14:textId="08CDD60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B6CA" w14:textId="675D5A6F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2A58" w14:textId="66723AF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25F8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64405289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688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701010701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FB3B" w14:textId="44F7BD2F" w:rsidR="005F0DFD" w:rsidRPr="004637E3" w:rsidRDefault="005F0DFD" w:rsidP="0069692A">
            <w:pPr>
              <w:widowControl w:val="0"/>
              <w:jc w:val="center"/>
            </w:pPr>
            <w:r w:rsidRPr="004637E3">
              <w:t>Зона кладбищ,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327F" w14:textId="2FC6D380" w:rsidR="005F0DFD" w:rsidRPr="004637E3" w:rsidRDefault="005F0DFD" w:rsidP="0069692A">
            <w:pPr>
              <w:pStyle w:val="Default"/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FCB1" w14:textId="64B6E239" w:rsidR="005F0DFD" w:rsidRPr="004637E3" w:rsidRDefault="005F0DFD" w:rsidP="00642E40">
            <w:pPr>
              <w:widowControl w:val="0"/>
              <w:jc w:val="center"/>
            </w:pPr>
            <w:r w:rsidRPr="004637E3">
              <w:t>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E1E0" w14:textId="2438E623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2478" w14:textId="2037C4F7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DE1E" w14:textId="146C261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0C86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0BA20802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5E21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0262" w14:textId="4A4B6E32" w:rsidR="005F0DFD" w:rsidRPr="004637E3" w:rsidRDefault="005F0DFD" w:rsidP="0069692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671B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5A29" w14:textId="74013080" w:rsidR="005F0DFD" w:rsidRPr="004637E3" w:rsidRDefault="005F0DFD" w:rsidP="00642E40">
            <w:pPr>
              <w:widowControl w:val="0"/>
              <w:jc w:val="center"/>
            </w:pPr>
            <w:r w:rsidRPr="004637E3">
              <w:t>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5D18E" w14:textId="35E18789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F566" w14:textId="0A4BB6C5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2878" w14:textId="13FF0818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31F9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4506C8F2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B689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8767" w14:textId="0FBF1938" w:rsidR="005F0DFD" w:rsidRPr="004637E3" w:rsidRDefault="005F0DFD" w:rsidP="0069692A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47E5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EEFE" w14:textId="769E4C1A" w:rsidR="005F0DFD" w:rsidRPr="004637E3" w:rsidRDefault="005F0DFD" w:rsidP="00642E40">
            <w:pPr>
              <w:widowControl w:val="0"/>
              <w:jc w:val="center"/>
            </w:pPr>
            <w:r w:rsidRPr="004637E3">
              <w:t>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2EBD" w14:textId="28195CC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BF6E" w14:textId="42451E19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D6B3" w14:textId="39E6473A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4EB1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426B01BE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4421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927C" w14:textId="3137210F" w:rsidR="005F0DFD" w:rsidRPr="004637E3" w:rsidRDefault="005F0DFD" w:rsidP="0069692A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797D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6D1A" w14:textId="321E2804" w:rsidR="005F0DFD" w:rsidRPr="004637E3" w:rsidRDefault="005F0DFD" w:rsidP="00642E40">
            <w:pPr>
              <w:widowControl w:val="0"/>
              <w:jc w:val="center"/>
            </w:pPr>
            <w:r w:rsidRPr="004637E3"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5D3A" w14:textId="7009E9A1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71BB" w14:textId="59FC2226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EFEB" w14:textId="524752F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F42B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75AB1793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DFC4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54D7" w14:textId="2AFBFA44" w:rsidR="005F0DFD" w:rsidRPr="004637E3" w:rsidRDefault="005F0DFD" w:rsidP="0069692A">
            <w:pPr>
              <w:widowControl w:val="0"/>
              <w:jc w:val="center"/>
            </w:pPr>
            <w:r w:rsidRPr="004637E3">
              <w:t>х. Покровский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B8DD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BA65" w14:textId="1244D3A9" w:rsidR="005F0DFD" w:rsidRPr="004637E3" w:rsidRDefault="005F0DFD" w:rsidP="00642E40">
            <w:pPr>
              <w:widowControl w:val="0"/>
              <w:jc w:val="center"/>
            </w:pPr>
            <w:r w:rsidRPr="004637E3"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92CE" w14:textId="4754B86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1B4" w14:textId="19A8274C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716B" w14:textId="1547825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1FF7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4195A229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413A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4521" w14:textId="1FBCD6ED" w:rsidR="005F0DFD" w:rsidRPr="004637E3" w:rsidRDefault="005F0DFD" w:rsidP="0069692A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0058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0564" w14:textId="0E336A0E" w:rsidR="005F0DFD" w:rsidRPr="004637E3" w:rsidRDefault="005F0DFD" w:rsidP="00642E40">
            <w:pPr>
              <w:widowControl w:val="0"/>
              <w:jc w:val="center"/>
            </w:pPr>
            <w:r w:rsidRPr="004637E3">
              <w:t>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8381" w14:textId="18342004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ABDB" w14:textId="0FACE0BF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A8AE" w14:textId="7360E414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F6EC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7F17267C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3427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4637E3">
              <w:rPr>
                <w:lang w:val="ru-RU"/>
              </w:rPr>
              <w:t>701010703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29A" w14:textId="5EB2C3DF" w:rsidR="005F0DFD" w:rsidRPr="004637E3" w:rsidRDefault="005F0DFD" w:rsidP="0069692A">
            <w:pPr>
              <w:widowControl w:val="0"/>
              <w:jc w:val="center"/>
            </w:pPr>
            <w:r w:rsidRPr="004637E3">
              <w:t>Зона озелененных территорий специального назначения, 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DE6" w14:textId="15366133" w:rsidR="005F0DFD" w:rsidRPr="004637E3" w:rsidRDefault="005F0DFD" w:rsidP="0069692A">
            <w:pPr>
              <w:pStyle w:val="Default"/>
              <w:widowControl w:val="0"/>
              <w:jc w:val="center"/>
            </w:pPr>
            <w:r w:rsidRPr="004637E3">
              <w:t>Не подлежат установлению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ACC4" w14:textId="1D49BD9C" w:rsidR="005F0DFD" w:rsidRPr="004637E3" w:rsidRDefault="005F0DFD" w:rsidP="00642E40">
            <w:pPr>
              <w:widowControl w:val="0"/>
              <w:jc w:val="center"/>
            </w:pPr>
            <w:r w:rsidRPr="004637E3">
              <w:t>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9520" w14:textId="22BCFAF1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AFC2" w14:textId="07F876D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9C16" w14:textId="671AB93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0,07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E66F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59953811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165E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CF59" w14:textId="73B652B0" w:rsidR="005F0DFD" w:rsidRPr="004637E3" w:rsidRDefault="005F0DFD" w:rsidP="0069692A">
            <w:pPr>
              <w:widowControl w:val="0"/>
              <w:jc w:val="center"/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297A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043E" w14:textId="5892A642" w:rsidR="005F0DFD" w:rsidRPr="004637E3" w:rsidRDefault="005F0DFD" w:rsidP="00642E40">
            <w:pPr>
              <w:widowControl w:val="0"/>
              <w:jc w:val="center"/>
            </w:pPr>
            <w:r w:rsidRPr="004637E3">
              <w:t>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7214" w14:textId="46F3BFF3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1B8B" w14:textId="4A953F2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78C4" w14:textId="0741619C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0,03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5CD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0139012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71E8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384" w14:textId="7342198B" w:rsidR="005F0DFD" w:rsidRPr="004637E3" w:rsidRDefault="005F0DFD" w:rsidP="0069692A">
            <w:pPr>
              <w:widowControl w:val="0"/>
              <w:jc w:val="center"/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1EAC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7FA9" w14:textId="107C107C" w:rsidR="005F0DFD" w:rsidRPr="004637E3" w:rsidRDefault="005F0DFD" w:rsidP="00642E40">
            <w:pPr>
              <w:widowControl w:val="0"/>
              <w:jc w:val="center"/>
            </w:pPr>
            <w:r w:rsidRPr="004637E3">
              <w:t>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1B56" w14:textId="1017A34C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7AC6" w14:textId="4C7AD653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D12C" w14:textId="724A483A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7D9F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1B4F763D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17AD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0777" w14:textId="49DAE56D" w:rsidR="005F0DFD" w:rsidRPr="004637E3" w:rsidRDefault="005F0DFD" w:rsidP="0069692A">
            <w:pPr>
              <w:widowControl w:val="0"/>
              <w:jc w:val="center"/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1BE0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2A54" w14:textId="714BF654" w:rsidR="005F0DFD" w:rsidRPr="004637E3" w:rsidRDefault="005F0DFD" w:rsidP="00642E40">
            <w:pPr>
              <w:widowControl w:val="0"/>
              <w:jc w:val="center"/>
            </w:pPr>
            <w:r w:rsidRPr="004637E3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BD13" w14:textId="75E0622A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2C64" w14:textId="3B3E82DF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AB6D" w14:textId="26C1DFDE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0,01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7027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6E292A42" w14:textId="77777777" w:rsidTr="00BA40D6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2FE8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BB8A" w14:textId="3F245D64" w:rsidR="005F0DFD" w:rsidRPr="004637E3" w:rsidRDefault="005F0DFD" w:rsidP="0069692A">
            <w:pPr>
              <w:widowControl w:val="0"/>
              <w:jc w:val="center"/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51F6" w14:textId="77777777" w:rsidR="005F0DFD" w:rsidRPr="004637E3" w:rsidRDefault="005F0DFD" w:rsidP="0069692A">
            <w:pPr>
              <w:pStyle w:val="Default"/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0004" w14:textId="558D8ECD" w:rsidR="005F0DFD" w:rsidRPr="004637E3" w:rsidRDefault="005F0DFD" w:rsidP="00642E40">
            <w:pPr>
              <w:widowControl w:val="0"/>
              <w:jc w:val="center"/>
            </w:pPr>
            <w:r w:rsidRPr="004637E3">
              <w:t>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7563" w14:textId="3C22D101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524D" w14:textId="6EC1EF9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37E3">
              <w:t>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06B3" w14:textId="76B618CB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  <w:color w:val="000000"/>
              </w:rPr>
              <w:t>0,02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9BD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0CDB64C3" w14:textId="77777777" w:rsidTr="0069692A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4E1F" w14:textId="77777777" w:rsidR="005F0DFD" w:rsidRPr="0069692A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69692A">
              <w:rPr>
                <w:lang w:val="ru-RU"/>
              </w:rPr>
              <w:t>701010900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C477" w14:textId="77777777" w:rsidR="005F0DFD" w:rsidRPr="004637E3" w:rsidRDefault="005F0DFD" w:rsidP="0069692A">
            <w:pPr>
              <w:widowControl w:val="0"/>
              <w:jc w:val="center"/>
            </w:pPr>
            <w:r w:rsidRPr="004637E3">
              <w:rPr>
                <w:b/>
              </w:rPr>
              <w:t>Зона акваторий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F4D3" w14:textId="1E448111" w:rsidR="005F0DFD" w:rsidRPr="004637E3" w:rsidRDefault="005F0DFD" w:rsidP="0069692A">
            <w:pPr>
              <w:widowControl w:val="0"/>
              <w:jc w:val="center"/>
            </w:pPr>
            <w:r w:rsidRPr="004637E3">
              <w:t xml:space="preserve">Порядок использования земель в границах зоны </w:t>
            </w:r>
            <w:r w:rsidR="008A2811" w:rsidRPr="004637E3">
              <w:t>акваторий</w:t>
            </w:r>
            <w:r w:rsidRPr="004637E3">
              <w:t xml:space="preserve"> регламентируется водным законодательством Российской Федерации.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5791" w14:textId="77777777" w:rsidR="005F0DFD" w:rsidRPr="002B3922" w:rsidRDefault="005F0DFD" w:rsidP="00D27CDD">
            <w:pPr>
              <w:widowControl w:val="0"/>
              <w:jc w:val="center"/>
            </w:pPr>
            <w:r w:rsidRPr="002B3922">
              <w:t>288,48</w:t>
            </w:r>
          </w:p>
          <w:p w14:paraId="2C8B3C90" w14:textId="77099AB7" w:rsidR="005F0DFD" w:rsidRPr="002B3922" w:rsidRDefault="005F0DFD" w:rsidP="00D27C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282A" w14:textId="31F712B4" w:rsidR="005F0DFD" w:rsidRPr="002B3922" w:rsidRDefault="005F0DFD" w:rsidP="00D27C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2,91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DAE1" w14:textId="5273521D" w:rsidR="005F0DFD" w:rsidRPr="002B3922" w:rsidRDefault="005F0DFD" w:rsidP="00D27CDD">
            <w:pPr>
              <w:widowControl w:val="0"/>
              <w:jc w:val="center"/>
            </w:pPr>
            <w:r w:rsidRPr="002B3922">
              <w:t>288,48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BAE3" w14:textId="652A4E0E" w:rsidR="005F0DFD" w:rsidRPr="004637E3" w:rsidRDefault="005F0DFD" w:rsidP="00D27C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2,91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6571" w14:textId="77777777" w:rsidR="005F0DFD" w:rsidRPr="004637E3" w:rsidRDefault="005F0DFD" w:rsidP="005F0DFD">
            <w:pPr>
              <w:widowControl w:val="0"/>
              <w:jc w:val="center"/>
            </w:pPr>
            <w:r w:rsidRPr="004637E3">
              <w:t>–</w:t>
            </w:r>
          </w:p>
        </w:tc>
      </w:tr>
      <w:tr w:rsidR="005F0DFD" w:rsidRPr="006D7D49" w14:paraId="4B9629F3" w14:textId="77777777" w:rsidTr="00BA40D6"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B0A4" w14:textId="4BC5E6A1" w:rsidR="005F0DFD" w:rsidRPr="0069692A" w:rsidRDefault="005F0DFD" w:rsidP="005F0DF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69692A">
              <w:rPr>
                <w:lang w:val="ru-RU"/>
              </w:rPr>
              <w:t>701011000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25AB" w14:textId="4B2BDAB9" w:rsidR="005F0DFD" w:rsidRPr="004637E3" w:rsidRDefault="005F0DFD" w:rsidP="0069692A">
            <w:pPr>
              <w:widowControl w:val="0"/>
              <w:jc w:val="center"/>
              <w:rPr>
                <w:b/>
              </w:rPr>
            </w:pPr>
            <w:r w:rsidRPr="004637E3">
              <w:rPr>
                <w:b/>
              </w:rPr>
              <w:t xml:space="preserve">Иные зоны, </w:t>
            </w:r>
            <w:r w:rsidRPr="004637E3">
              <w:t>в том числе: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03C4" w14:textId="5829B966" w:rsidR="005F0DFD" w:rsidRPr="004637E3" w:rsidRDefault="005F0DFD" w:rsidP="0069692A">
            <w:pPr>
              <w:widowControl w:val="0"/>
              <w:jc w:val="center"/>
            </w:pPr>
            <w:r w:rsidRPr="004637E3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31B2" w14:textId="71871F70" w:rsidR="005F0DFD" w:rsidRPr="002B3922" w:rsidRDefault="005F0DFD" w:rsidP="00642E40">
            <w:pPr>
              <w:widowControl w:val="0"/>
              <w:jc w:val="center"/>
            </w:pPr>
            <w:r w:rsidRPr="002B3922">
              <w:t>23,85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5C0C" w14:textId="5CB2AE7D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0,24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ECA" w14:textId="7226FBBB" w:rsidR="005F0DFD" w:rsidRPr="002B3922" w:rsidRDefault="005F0DFD" w:rsidP="00642E40">
            <w:pPr>
              <w:widowControl w:val="0"/>
              <w:jc w:val="center"/>
            </w:pPr>
            <w:r w:rsidRPr="002B392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81B2" w14:textId="5C94185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5C50" w14:textId="6AE7D553" w:rsidR="005F0DFD" w:rsidRPr="004637E3" w:rsidRDefault="005F0DFD" w:rsidP="005F0DFD">
            <w:pPr>
              <w:widowControl w:val="0"/>
              <w:jc w:val="center"/>
            </w:pPr>
            <w:r w:rsidRPr="004637E3">
              <w:t>–</w:t>
            </w:r>
          </w:p>
        </w:tc>
      </w:tr>
      <w:tr w:rsidR="005F0DFD" w:rsidRPr="006D7D49" w14:paraId="7C22A5BF" w14:textId="77777777" w:rsidTr="0069692A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A513A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1DE5" w14:textId="2CBEC6E1" w:rsidR="005F0DFD" w:rsidRPr="004637E3" w:rsidRDefault="005F0DFD" w:rsidP="0069692A">
            <w:pPr>
              <w:widowControl w:val="0"/>
              <w:jc w:val="center"/>
              <w:rPr>
                <w:b/>
              </w:rPr>
            </w:pPr>
            <w:r w:rsidRPr="004637E3">
              <w:t>ст. Федоровская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D5E7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AE33" w14:textId="4D4526FB" w:rsidR="005F0DFD" w:rsidRPr="002B3922" w:rsidRDefault="005F0DFD" w:rsidP="00642E40">
            <w:pPr>
              <w:widowControl w:val="0"/>
              <w:jc w:val="center"/>
            </w:pPr>
            <w:r w:rsidRPr="002B3922">
              <w:t>21,81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A59B" w14:textId="56787F44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054D" w14:textId="4ADE14AA" w:rsidR="005F0DFD" w:rsidRPr="002B3922" w:rsidRDefault="005F0DFD" w:rsidP="00642E40">
            <w:pPr>
              <w:widowControl w:val="0"/>
              <w:jc w:val="center"/>
            </w:pPr>
            <w:r w:rsidRPr="002B392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1438" w14:textId="44CB9174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797E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3BE74B40" w14:textId="77777777" w:rsidTr="0069692A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CCEA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1C0" w14:textId="1723D29B" w:rsidR="005F0DFD" w:rsidRPr="004637E3" w:rsidRDefault="005F0DFD" w:rsidP="0069692A">
            <w:pPr>
              <w:widowControl w:val="0"/>
              <w:jc w:val="center"/>
              <w:rPr>
                <w:b/>
              </w:rPr>
            </w:pPr>
            <w:r w:rsidRPr="004637E3">
              <w:t>х. Васильевский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0D4D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01D6" w14:textId="7B4E20A0" w:rsidR="005F0DFD" w:rsidRPr="002B3922" w:rsidRDefault="005F0DFD" w:rsidP="00642E40">
            <w:pPr>
              <w:widowControl w:val="0"/>
              <w:jc w:val="center"/>
            </w:pPr>
            <w:r w:rsidRPr="002B3922"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57CB" w14:textId="67B746B7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D38D" w14:textId="5097E4DC" w:rsidR="005F0DFD" w:rsidRPr="002B3922" w:rsidRDefault="005F0DFD" w:rsidP="00642E40">
            <w:pPr>
              <w:widowControl w:val="0"/>
              <w:jc w:val="center"/>
            </w:pPr>
            <w:r w:rsidRPr="002B392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82AC" w14:textId="6E339DF7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A7AB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51DA5C68" w14:textId="77777777" w:rsidTr="0069692A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03B04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E657" w14:textId="545347BE" w:rsidR="005F0DFD" w:rsidRPr="004637E3" w:rsidRDefault="005F0DFD" w:rsidP="0069692A">
            <w:pPr>
              <w:widowControl w:val="0"/>
              <w:jc w:val="center"/>
              <w:rPr>
                <w:b/>
              </w:rPr>
            </w:pPr>
            <w:r w:rsidRPr="004637E3">
              <w:t>х. Свердловский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61F0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EEDB" w14:textId="2C5B707F" w:rsidR="005F0DFD" w:rsidRPr="002B3922" w:rsidRDefault="005F0DFD" w:rsidP="00642E40">
            <w:pPr>
              <w:widowControl w:val="0"/>
              <w:jc w:val="center"/>
            </w:pPr>
            <w:r w:rsidRPr="002B3922">
              <w:t>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2A04" w14:textId="7D20D3B6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A8DA" w14:textId="4D4008F6" w:rsidR="005F0DFD" w:rsidRPr="002B3922" w:rsidRDefault="005F0DFD" w:rsidP="00642E40">
            <w:pPr>
              <w:widowControl w:val="0"/>
              <w:jc w:val="center"/>
            </w:pPr>
            <w:r w:rsidRPr="002B392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A563" w14:textId="2CA4A580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99EA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6C509D32" w14:textId="77777777" w:rsidTr="0069692A"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8363" w14:textId="77777777" w:rsidR="005F0DFD" w:rsidRPr="004637E3" w:rsidRDefault="005F0DFD" w:rsidP="005F0DFD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3C78" w14:textId="47E7D967" w:rsidR="005F0DFD" w:rsidRPr="004637E3" w:rsidRDefault="005F0DFD" w:rsidP="0069692A">
            <w:pPr>
              <w:widowControl w:val="0"/>
              <w:jc w:val="center"/>
              <w:rPr>
                <w:b/>
              </w:rPr>
            </w:pPr>
            <w:r w:rsidRPr="004637E3">
              <w:t>х. Косовичи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705B" w14:textId="77777777" w:rsidR="005F0DFD" w:rsidRPr="004637E3" w:rsidRDefault="005F0DFD" w:rsidP="006969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25B5" w14:textId="348205D1" w:rsidR="005F0DFD" w:rsidRPr="002B3922" w:rsidRDefault="005F0DFD" w:rsidP="00642E40">
            <w:pPr>
              <w:widowControl w:val="0"/>
              <w:jc w:val="center"/>
            </w:pPr>
            <w:r w:rsidRPr="002B3922">
              <w:t>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68A5" w14:textId="6F66E945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rPr>
                <w:color w:val="00000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5E41" w14:textId="436DFB10" w:rsidR="005F0DFD" w:rsidRPr="002B3922" w:rsidRDefault="005F0DFD" w:rsidP="00642E40">
            <w:pPr>
              <w:widowControl w:val="0"/>
              <w:jc w:val="center"/>
            </w:pPr>
            <w:r w:rsidRPr="002B3922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B510" w14:textId="6D456D4D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-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B4C" w14:textId="77777777" w:rsidR="005F0DFD" w:rsidRPr="004637E3" w:rsidRDefault="005F0DFD" w:rsidP="005F0DFD">
            <w:pPr>
              <w:widowControl w:val="0"/>
              <w:jc w:val="center"/>
            </w:pPr>
          </w:p>
        </w:tc>
      </w:tr>
      <w:tr w:rsidR="005F0DFD" w:rsidRPr="006D7D49" w14:paraId="1F9B64D5" w14:textId="77777777" w:rsidTr="0069692A"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EFB8" w14:textId="77777777" w:rsidR="005F0DFD" w:rsidRPr="002B3922" w:rsidRDefault="005F0DFD" w:rsidP="0069692A">
            <w:pPr>
              <w:widowControl w:val="0"/>
              <w:jc w:val="center"/>
            </w:pPr>
            <w:r w:rsidRPr="002B3922"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3E0" w14:textId="77777777" w:rsidR="005F0DFD" w:rsidRPr="004637E3" w:rsidRDefault="005F0DFD" w:rsidP="0069692A">
            <w:pPr>
              <w:widowControl w:val="0"/>
              <w:jc w:val="center"/>
            </w:pPr>
            <w:r w:rsidRPr="004637E3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4FC8" w14:textId="5CB54995" w:rsidR="005F0DFD" w:rsidRPr="002B3922" w:rsidRDefault="005F0DFD" w:rsidP="00642E40">
            <w:pPr>
              <w:widowControl w:val="0"/>
              <w:jc w:val="center"/>
            </w:pPr>
            <w:r w:rsidRPr="002B3922">
              <w:t>9910,0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8977" w14:textId="1E743E02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83F5" w14:textId="597FBDF8" w:rsidR="005F0DFD" w:rsidRPr="002B3922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3922">
              <w:t>9910,0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0CDE" w14:textId="19628CD3" w:rsidR="005F0DFD" w:rsidRPr="004637E3" w:rsidRDefault="005F0DFD" w:rsidP="00642E4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37E3">
              <w:rPr>
                <w:bCs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9B2" w14:textId="390567A7" w:rsidR="005F0DFD" w:rsidRPr="004637E3" w:rsidRDefault="005F0DFD" w:rsidP="005F0DFD">
            <w:pPr>
              <w:widowControl w:val="0"/>
              <w:jc w:val="center"/>
            </w:pPr>
            <w:r w:rsidRPr="004637E3">
              <w:t>–</w:t>
            </w:r>
          </w:p>
        </w:tc>
      </w:tr>
    </w:tbl>
    <w:p w14:paraId="35B202C1" w14:textId="3AFB428C" w:rsidR="0069692A" w:rsidRDefault="0069692A" w:rsidP="0069692A">
      <w:pPr>
        <w:rPr>
          <w:lang w:eastAsia="ar-SA" w:bidi="en-US"/>
        </w:rPr>
      </w:pPr>
    </w:p>
    <w:p w14:paraId="005612F9" w14:textId="77777777" w:rsidR="00CE1906" w:rsidRPr="0069692A" w:rsidRDefault="00CE1906" w:rsidP="00CE1906">
      <w:pPr>
        <w:pStyle w:val="1"/>
        <w:rPr>
          <w:rFonts w:eastAsia="Times New Roman" w:cs="Times New Roman"/>
          <w:sz w:val="28"/>
          <w:lang w:eastAsia="ar-SA" w:bidi="en-US"/>
        </w:rPr>
      </w:pPr>
      <w:bookmarkStart w:id="16" w:name="_GoBack"/>
      <w:bookmarkEnd w:id="16"/>
      <w:r w:rsidRPr="0069692A">
        <w:rPr>
          <w:sz w:val="28"/>
        </w:rPr>
        <w:lastRenderedPageBreak/>
        <w:t xml:space="preserve">3. </w:t>
      </w:r>
      <w:r w:rsidRPr="0069692A">
        <w:rPr>
          <w:rFonts w:eastAsia="Times New Roman" w:cs="Times New Roman"/>
          <w:sz w:val="28"/>
          <w:lang w:eastAsia="ar-SA" w:bidi="en-US"/>
        </w:rPr>
        <w:t>Перечень карт генерального плана Федоровского сельского поселения</w:t>
      </w:r>
    </w:p>
    <w:p w14:paraId="01229415" w14:textId="77777777" w:rsidR="00CE1906" w:rsidRPr="0069692A" w:rsidRDefault="00CE1906" w:rsidP="00CE1906">
      <w:pPr>
        <w:ind w:firstLine="709"/>
        <w:rPr>
          <w:sz w:val="28"/>
          <w:szCs w:val="28"/>
          <w:lang w:eastAsia="ar-SA" w:bidi="en-US"/>
        </w:rPr>
      </w:pPr>
      <w:r w:rsidRPr="0069692A">
        <w:rPr>
          <w:sz w:val="28"/>
          <w:szCs w:val="28"/>
          <w:lang w:eastAsia="ar-SA" w:bidi="en-US"/>
        </w:rPr>
        <w:t>Карта границ населенных пунктов (в том числе границ образуемых населенных пунктов), входящих в состав поселения. М 1:15</w:t>
      </w:r>
      <w:r>
        <w:rPr>
          <w:sz w:val="28"/>
          <w:szCs w:val="28"/>
          <w:lang w:eastAsia="ar-SA" w:bidi="en-US"/>
        </w:rPr>
        <w:t>000.</w:t>
      </w:r>
    </w:p>
    <w:p w14:paraId="269790E5" w14:textId="77777777" w:rsidR="00CE1906" w:rsidRPr="0069692A" w:rsidRDefault="00CE1906" w:rsidP="00CE1906">
      <w:pPr>
        <w:ind w:firstLine="709"/>
        <w:rPr>
          <w:sz w:val="28"/>
          <w:szCs w:val="28"/>
          <w:lang w:eastAsia="ar-SA" w:bidi="en-US"/>
        </w:rPr>
      </w:pPr>
      <w:r w:rsidRPr="0069692A">
        <w:rPr>
          <w:sz w:val="28"/>
          <w:szCs w:val="28"/>
          <w:lang w:eastAsia="ar-SA" w:bidi="en-US"/>
        </w:rPr>
        <w:t>Карта функциональных зон поселения. М 1:15</w:t>
      </w:r>
      <w:r>
        <w:rPr>
          <w:sz w:val="28"/>
          <w:szCs w:val="28"/>
          <w:lang w:eastAsia="ar-SA" w:bidi="en-US"/>
        </w:rPr>
        <w:t>000.</w:t>
      </w:r>
    </w:p>
    <w:p w14:paraId="1F9E69F0" w14:textId="77777777" w:rsidR="00CE1906" w:rsidRPr="0069692A" w:rsidRDefault="00CE1906" w:rsidP="00CE1906">
      <w:pPr>
        <w:ind w:firstLine="709"/>
        <w:rPr>
          <w:sz w:val="28"/>
          <w:szCs w:val="28"/>
          <w:lang w:eastAsia="ar-SA" w:bidi="en-US"/>
        </w:rPr>
      </w:pPr>
      <w:r w:rsidRPr="0069692A">
        <w:rPr>
          <w:sz w:val="28"/>
          <w:szCs w:val="28"/>
          <w:lang w:eastAsia="ar-SA" w:bidi="en-US"/>
        </w:rPr>
        <w:t xml:space="preserve">Карта планируемого размещения объектов местного значения поселения. </w:t>
      </w:r>
      <w:r>
        <w:rPr>
          <w:sz w:val="28"/>
          <w:szCs w:val="28"/>
          <w:lang w:eastAsia="ar-SA" w:bidi="en-US"/>
        </w:rPr>
        <w:t xml:space="preserve">                     </w:t>
      </w:r>
      <w:r w:rsidRPr="0069692A">
        <w:rPr>
          <w:sz w:val="28"/>
          <w:szCs w:val="28"/>
          <w:lang w:eastAsia="ar-SA" w:bidi="en-US"/>
        </w:rPr>
        <w:t>М 1:15000</w:t>
      </w:r>
      <w:r>
        <w:rPr>
          <w:sz w:val="28"/>
          <w:szCs w:val="28"/>
          <w:lang w:eastAsia="ar-SA" w:bidi="en-US"/>
        </w:rPr>
        <w:t>.</w:t>
      </w:r>
    </w:p>
    <w:p w14:paraId="5434BD64" w14:textId="699C85B2" w:rsidR="0069692A" w:rsidRDefault="0069692A" w:rsidP="0069692A">
      <w:pPr>
        <w:rPr>
          <w:lang w:eastAsia="ar-SA" w:bidi="en-US"/>
        </w:rPr>
      </w:pPr>
    </w:p>
    <w:p w14:paraId="34C1E5BE" w14:textId="6C4A68FA" w:rsidR="0069692A" w:rsidRDefault="0069692A" w:rsidP="0069692A">
      <w:pPr>
        <w:rPr>
          <w:lang w:eastAsia="ar-SA" w:bidi="en-US"/>
        </w:rPr>
      </w:pPr>
    </w:p>
    <w:p w14:paraId="7DAA211F" w14:textId="6A493569" w:rsidR="0069692A" w:rsidRDefault="0069692A" w:rsidP="0069692A">
      <w:pPr>
        <w:rPr>
          <w:lang w:eastAsia="ar-SA" w:bidi="en-US"/>
        </w:rPr>
      </w:pPr>
    </w:p>
    <w:p w14:paraId="1592E7FF" w14:textId="65731D3B" w:rsidR="0069692A" w:rsidRDefault="0069692A" w:rsidP="0069692A">
      <w:pPr>
        <w:rPr>
          <w:lang w:eastAsia="ar-SA" w:bidi="en-US"/>
        </w:rPr>
      </w:pPr>
    </w:p>
    <w:p w14:paraId="0C35443E" w14:textId="77777777" w:rsidR="0069692A" w:rsidRPr="00A01597" w:rsidRDefault="0069692A" w:rsidP="0069692A">
      <w:pPr>
        <w:rPr>
          <w:lang w:eastAsia="ar-SA" w:bidi="en-US"/>
        </w:rPr>
      </w:pPr>
    </w:p>
    <w:p w14:paraId="7374194C" w14:textId="77777777" w:rsidR="002E1101" w:rsidRPr="00CE1906" w:rsidRDefault="002E1101" w:rsidP="00CE1906">
      <w:pPr>
        <w:jc w:val="right"/>
        <w:rPr>
          <w:lang w:eastAsia="ar-SA" w:bidi="en-US"/>
        </w:rPr>
      </w:pPr>
    </w:p>
    <w:sectPr w:rsidR="002E1101" w:rsidRPr="00CE1906" w:rsidSect="00CE1906">
      <w:footerReference w:type="default" r:id="rId14"/>
      <w:pgSz w:w="11906" w:h="16838"/>
      <w:pgMar w:top="1134" w:right="567" w:bottom="1134" w:left="1701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7002" w14:textId="77777777" w:rsidR="00C96FDB" w:rsidRDefault="00C96FDB" w:rsidP="009D69D2">
      <w:r>
        <w:separator/>
      </w:r>
    </w:p>
  </w:endnote>
  <w:endnote w:type="continuationSeparator" w:id="0">
    <w:p w14:paraId="305FD104" w14:textId="77777777" w:rsidR="00C96FDB" w:rsidRDefault="00C96FDB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CC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78F33" w14:textId="71B50DD4" w:rsidR="009739A8" w:rsidRDefault="00C96FDB" w:rsidP="00F37DBF">
    <w:pPr>
      <w:pStyle w:val="af7"/>
      <w:tabs>
        <w:tab w:val="clear" w:pos="9355"/>
        <w:tab w:val="right" w:pos="7513"/>
      </w:tabs>
      <w:jc w:val="right"/>
    </w:pPr>
    <w:sdt>
      <w:sdtPr>
        <w:id w:val="-1241401276"/>
        <w:showingPlcHdr/>
      </w:sdtPr>
      <w:sdtEndPr/>
      <w:sdtContent>
        <w:r w:rsidR="009739A8">
          <w:t xml:space="preserve">     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63545"/>
      <w:showingPlcHdr/>
    </w:sdtPr>
    <w:sdtEndPr/>
    <w:sdtContent>
      <w:p w14:paraId="4314FCBB" w14:textId="669E22C5" w:rsidR="009739A8" w:rsidRDefault="009739A8" w:rsidP="00E7391F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9054D" w14:textId="5F60FA0F" w:rsidR="009739A8" w:rsidRDefault="009739A8" w:rsidP="00F37DBF">
    <w:pPr>
      <w:pStyle w:val="af7"/>
      <w:tabs>
        <w:tab w:val="clear" w:pos="4677"/>
        <w:tab w:val="clear" w:pos="9355"/>
        <w:tab w:val="right" w:pos="14853"/>
      </w:tabs>
      <w:ind w:left="142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F08BE" w14:textId="2D0E2E16" w:rsidR="009739A8" w:rsidRDefault="009739A8" w:rsidP="00F37DBF">
    <w:pPr>
      <w:pStyle w:val="af7"/>
      <w:tabs>
        <w:tab w:val="clear" w:pos="9355"/>
        <w:tab w:val="right" w:pos="7513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BB11B" w14:textId="77777777" w:rsidR="00C96FDB" w:rsidRDefault="00C96FDB" w:rsidP="009D69D2">
      <w:r>
        <w:separator/>
      </w:r>
    </w:p>
  </w:footnote>
  <w:footnote w:type="continuationSeparator" w:id="0">
    <w:p w14:paraId="46DC2090" w14:textId="77777777" w:rsidR="00C96FDB" w:rsidRDefault="00C96FDB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552563"/>
      <w:docPartObj>
        <w:docPartGallery w:val="Page Numbers (Top of Page)"/>
        <w:docPartUnique/>
      </w:docPartObj>
    </w:sdtPr>
    <w:sdtEndPr/>
    <w:sdtContent>
      <w:p w14:paraId="04D1032D" w14:textId="593116D4" w:rsidR="009739A8" w:rsidRDefault="009739A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906">
          <w:rPr>
            <w:noProof/>
          </w:rPr>
          <w:t>5</w:t>
        </w:r>
        <w:r>
          <w:fldChar w:fldCharType="end"/>
        </w:r>
      </w:p>
    </w:sdtContent>
  </w:sdt>
  <w:p w14:paraId="444E5AF8" w14:textId="46389C17" w:rsidR="009739A8" w:rsidRPr="005B64E5" w:rsidRDefault="009739A8" w:rsidP="005B64E5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5863317"/>
      <w:docPartObj>
        <w:docPartGallery w:val="Page Numbers (Margins)"/>
        <w:docPartUnique/>
      </w:docPartObj>
    </w:sdtPr>
    <w:sdtEndPr/>
    <w:sdtContent>
      <w:p w14:paraId="7FD85D8A" w14:textId="1E6B3E3E" w:rsidR="009739A8" w:rsidRPr="00D7236E" w:rsidRDefault="009739A8" w:rsidP="00D7236E">
        <w:pPr>
          <w:pStyle w:val="af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5F8C5A" wp14:editId="3DAB9EC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80ABF" w14:textId="2AF7583A" w:rsidR="009739A8" w:rsidRDefault="009739A8" w:rsidP="00E557C5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E1906">
                                <w:rPr>
                                  <w:noProof/>
                                </w:rPr>
                                <w:t>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5F8C5A" id="Прямоугольник 3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" o:allowincell="f" stroked="f">
                  <v:textbox style="layout-flow:vertical">
                    <w:txbxContent>
                      <w:p w14:paraId="6B980ABF" w14:textId="2AF7583A" w:rsidR="009739A8" w:rsidRDefault="009739A8" w:rsidP="00E557C5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E1906">
                          <w:rPr>
                            <w:noProof/>
                          </w:rPr>
                          <w:t>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1239148"/>
      <w:docPartObj>
        <w:docPartGallery w:val="Page Numbers (Top of Page)"/>
        <w:docPartUnique/>
      </w:docPartObj>
    </w:sdtPr>
    <w:sdtEndPr/>
    <w:sdtContent>
      <w:p w14:paraId="1D067B90" w14:textId="7F521FD4" w:rsidR="009739A8" w:rsidRDefault="00CE1906">
        <w:pPr>
          <w:pStyle w:val="af5"/>
          <w:jc w:val="center"/>
        </w:pPr>
        <w:r>
          <w:t>18</w:t>
        </w:r>
      </w:p>
    </w:sdtContent>
  </w:sdt>
  <w:p w14:paraId="36C8E66E" w14:textId="7148CE30" w:rsidR="009739A8" w:rsidRPr="005366BA" w:rsidRDefault="009739A8" w:rsidP="005366B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5"/>
  </w:num>
  <w:num w:numId="3">
    <w:abstractNumId w:val="31"/>
  </w:num>
  <w:num w:numId="4">
    <w:abstractNumId w:val="26"/>
  </w:num>
  <w:num w:numId="5">
    <w:abstractNumId w:val="37"/>
  </w:num>
  <w:num w:numId="6">
    <w:abstractNumId w:val="28"/>
  </w:num>
  <w:num w:numId="7">
    <w:abstractNumId w:val="16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9"/>
  </w:num>
  <w:num w:numId="11">
    <w:abstractNumId w:val="34"/>
  </w:num>
  <w:num w:numId="12">
    <w:abstractNumId w:val="29"/>
  </w:num>
  <w:num w:numId="13">
    <w:abstractNumId w:val="36"/>
  </w:num>
  <w:num w:numId="14">
    <w:abstractNumId w:val="20"/>
  </w:num>
  <w:num w:numId="15">
    <w:abstractNumId w:val="30"/>
  </w:num>
  <w:num w:numId="16">
    <w:abstractNumId w:val="17"/>
  </w:num>
  <w:num w:numId="17">
    <w:abstractNumId w:val="40"/>
  </w:num>
  <w:num w:numId="18">
    <w:abstractNumId w:val="33"/>
  </w:num>
  <w:num w:numId="19">
    <w:abstractNumId w:val="25"/>
  </w:num>
  <w:num w:numId="20">
    <w:abstractNumId w:val="39"/>
  </w:num>
  <w:num w:numId="21">
    <w:abstractNumId w:val="24"/>
  </w:num>
  <w:num w:numId="22">
    <w:abstractNumId w:val="38"/>
  </w:num>
  <w:num w:numId="23">
    <w:abstractNumId w:val="32"/>
  </w:num>
  <w:num w:numId="24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1CD2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B83"/>
    <w:rsid w:val="00005DBB"/>
    <w:rsid w:val="00005E2F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359F"/>
    <w:rsid w:val="00013A89"/>
    <w:rsid w:val="00014079"/>
    <w:rsid w:val="00014C5F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15F"/>
    <w:rsid w:val="00021456"/>
    <w:rsid w:val="000216CA"/>
    <w:rsid w:val="000227E5"/>
    <w:rsid w:val="00022A2C"/>
    <w:rsid w:val="0002317B"/>
    <w:rsid w:val="00023D5F"/>
    <w:rsid w:val="0002466C"/>
    <w:rsid w:val="0002591D"/>
    <w:rsid w:val="00025AB1"/>
    <w:rsid w:val="00026241"/>
    <w:rsid w:val="00026AF0"/>
    <w:rsid w:val="00026B6E"/>
    <w:rsid w:val="00027399"/>
    <w:rsid w:val="00030202"/>
    <w:rsid w:val="00030662"/>
    <w:rsid w:val="000311CE"/>
    <w:rsid w:val="000313A9"/>
    <w:rsid w:val="00031460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0F2F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2F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0F7D"/>
    <w:rsid w:val="00061939"/>
    <w:rsid w:val="00062F88"/>
    <w:rsid w:val="0006301E"/>
    <w:rsid w:val="0006303E"/>
    <w:rsid w:val="00063386"/>
    <w:rsid w:val="00063EE2"/>
    <w:rsid w:val="00063F91"/>
    <w:rsid w:val="00064DCF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5F0"/>
    <w:rsid w:val="000768D1"/>
    <w:rsid w:val="0007696C"/>
    <w:rsid w:val="000770F1"/>
    <w:rsid w:val="0007726C"/>
    <w:rsid w:val="000773A0"/>
    <w:rsid w:val="0008047B"/>
    <w:rsid w:val="00081A61"/>
    <w:rsid w:val="000820BE"/>
    <w:rsid w:val="00082726"/>
    <w:rsid w:val="00082879"/>
    <w:rsid w:val="00082976"/>
    <w:rsid w:val="00082A2E"/>
    <w:rsid w:val="00082F7E"/>
    <w:rsid w:val="00083501"/>
    <w:rsid w:val="0008363C"/>
    <w:rsid w:val="0008375B"/>
    <w:rsid w:val="00083AE8"/>
    <w:rsid w:val="00085355"/>
    <w:rsid w:val="00085C82"/>
    <w:rsid w:val="000868C1"/>
    <w:rsid w:val="00086E99"/>
    <w:rsid w:val="00087BEE"/>
    <w:rsid w:val="00087D41"/>
    <w:rsid w:val="00090CA8"/>
    <w:rsid w:val="000910DB"/>
    <w:rsid w:val="00091C17"/>
    <w:rsid w:val="000920F7"/>
    <w:rsid w:val="00092441"/>
    <w:rsid w:val="0009262D"/>
    <w:rsid w:val="00092D76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2C7"/>
    <w:rsid w:val="000A097D"/>
    <w:rsid w:val="000A18B7"/>
    <w:rsid w:val="000A1C92"/>
    <w:rsid w:val="000A1F5F"/>
    <w:rsid w:val="000A1FCC"/>
    <w:rsid w:val="000A23BC"/>
    <w:rsid w:val="000A2A2C"/>
    <w:rsid w:val="000A2C0B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2DC"/>
    <w:rsid w:val="000B2694"/>
    <w:rsid w:val="000B3C35"/>
    <w:rsid w:val="000B3CF5"/>
    <w:rsid w:val="000B3FF3"/>
    <w:rsid w:val="000B3FFE"/>
    <w:rsid w:val="000B549D"/>
    <w:rsid w:val="000B573F"/>
    <w:rsid w:val="000B5AB1"/>
    <w:rsid w:val="000B5E90"/>
    <w:rsid w:val="000B623A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62E"/>
    <w:rsid w:val="000C2FE7"/>
    <w:rsid w:val="000C35B2"/>
    <w:rsid w:val="000C3625"/>
    <w:rsid w:val="000C5BA9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1FA4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367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401"/>
    <w:rsid w:val="000F4ACB"/>
    <w:rsid w:val="000F51A1"/>
    <w:rsid w:val="000F5B3A"/>
    <w:rsid w:val="000F5EA8"/>
    <w:rsid w:val="000F630E"/>
    <w:rsid w:val="000F63A9"/>
    <w:rsid w:val="000F6693"/>
    <w:rsid w:val="000F6C98"/>
    <w:rsid w:val="000F78ED"/>
    <w:rsid w:val="000F7E23"/>
    <w:rsid w:val="000F7F1E"/>
    <w:rsid w:val="00100AA8"/>
    <w:rsid w:val="00100CFA"/>
    <w:rsid w:val="0010140C"/>
    <w:rsid w:val="00101ADC"/>
    <w:rsid w:val="00103090"/>
    <w:rsid w:val="00103EE4"/>
    <w:rsid w:val="0010488E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1EE"/>
    <w:rsid w:val="001105CA"/>
    <w:rsid w:val="0011065E"/>
    <w:rsid w:val="001107AB"/>
    <w:rsid w:val="001117CA"/>
    <w:rsid w:val="00111D09"/>
    <w:rsid w:val="00111D9C"/>
    <w:rsid w:val="00112479"/>
    <w:rsid w:val="001129F2"/>
    <w:rsid w:val="00113081"/>
    <w:rsid w:val="001134EB"/>
    <w:rsid w:val="00113ADA"/>
    <w:rsid w:val="00114127"/>
    <w:rsid w:val="00114276"/>
    <w:rsid w:val="00115560"/>
    <w:rsid w:val="001155B5"/>
    <w:rsid w:val="00115A1F"/>
    <w:rsid w:val="00115D82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240"/>
    <w:rsid w:val="0012245F"/>
    <w:rsid w:val="00122CAC"/>
    <w:rsid w:val="00122FFA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1B0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26FE"/>
    <w:rsid w:val="00133144"/>
    <w:rsid w:val="0013342C"/>
    <w:rsid w:val="001337CA"/>
    <w:rsid w:val="00133AC9"/>
    <w:rsid w:val="00133CE5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70BA"/>
    <w:rsid w:val="0014042E"/>
    <w:rsid w:val="00140617"/>
    <w:rsid w:val="001406E8"/>
    <w:rsid w:val="001407C5"/>
    <w:rsid w:val="0014091F"/>
    <w:rsid w:val="0014093E"/>
    <w:rsid w:val="0014154B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726"/>
    <w:rsid w:val="001507C5"/>
    <w:rsid w:val="001524C1"/>
    <w:rsid w:val="00152C69"/>
    <w:rsid w:val="00153231"/>
    <w:rsid w:val="00153453"/>
    <w:rsid w:val="0015378F"/>
    <w:rsid w:val="00153CB0"/>
    <w:rsid w:val="001544DB"/>
    <w:rsid w:val="00154C34"/>
    <w:rsid w:val="00155E44"/>
    <w:rsid w:val="00156290"/>
    <w:rsid w:val="00156BE4"/>
    <w:rsid w:val="00157699"/>
    <w:rsid w:val="00157A93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BC4"/>
    <w:rsid w:val="00171C90"/>
    <w:rsid w:val="00172037"/>
    <w:rsid w:val="001740B4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7213"/>
    <w:rsid w:val="0017724E"/>
    <w:rsid w:val="00177D43"/>
    <w:rsid w:val="00177EB5"/>
    <w:rsid w:val="00180070"/>
    <w:rsid w:val="0018067E"/>
    <w:rsid w:val="00181137"/>
    <w:rsid w:val="00181408"/>
    <w:rsid w:val="0018159C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1F3B"/>
    <w:rsid w:val="0019231C"/>
    <w:rsid w:val="00192338"/>
    <w:rsid w:val="00192E02"/>
    <w:rsid w:val="00192F6A"/>
    <w:rsid w:val="001930A3"/>
    <w:rsid w:val="00193263"/>
    <w:rsid w:val="00193357"/>
    <w:rsid w:val="00193614"/>
    <w:rsid w:val="001939BB"/>
    <w:rsid w:val="00193EBD"/>
    <w:rsid w:val="001946D4"/>
    <w:rsid w:val="001948C5"/>
    <w:rsid w:val="00194955"/>
    <w:rsid w:val="001950C1"/>
    <w:rsid w:val="001952C4"/>
    <w:rsid w:val="00195A83"/>
    <w:rsid w:val="00196248"/>
    <w:rsid w:val="00196DBE"/>
    <w:rsid w:val="00196F61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941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018"/>
    <w:rsid w:val="001E0615"/>
    <w:rsid w:val="001E064A"/>
    <w:rsid w:val="001E0A83"/>
    <w:rsid w:val="001E0C28"/>
    <w:rsid w:val="001E0EA8"/>
    <w:rsid w:val="001E1007"/>
    <w:rsid w:val="001E1137"/>
    <w:rsid w:val="001E155E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73F2"/>
    <w:rsid w:val="001E765A"/>
    <w:rsid w:val="001E77ED"/>
    <w:rsid w:val="001E7D00"/>
    <w:rsid w:val="001F054D"/>
    <w:rsid w:val="001F0AAF"/>
    <w:rsid w:val="001F0ABD"/>
    <w:rsid w:val="001F0CAA"/>
    <w:rsid w:val="001F0CEC"/>
    <w:rsid w:val="001F1B43"/>
    <w:rsid w:val="001F1DE5"/>
    <w:rsid w:val="001F2280"/>
    <w:rsid w:val="001F257D"/>
    <w:rsid w:val="001F26FC"/>
    <w:rsid w:val="001F280A"/>
    <w:rsid w:val="001F2ED3"/>
    <w:rsid w:val="001F3589"/>
    <w:rsid w:val="001F3DD9"/>
    <w:rsid w:val="001F53BD"/>
    <w:rsid w:val="001F5CC9"/>
    <w:rsid w:val="001F5D9E"/>
    <w:rsid w:val="001F625C"/>
    <w:rsid w:val="001F6426"/>
    <w:rsid w:val="001F667C"/>
    <w:rsid w:val="001F66DC"/>
    <w:rsid w:val="001F6B1F"/>
    <w:rsid w:val="002002F0"/>
    <w:rsid w:val="00200420"/>
    <w:rsid w:val="00200981"/>
    <w:rsid w:val="002012BE"/>
    <w:rsid w:val="0020195F"/>
    <w:rsid w:val="00201B4E"/>
    <w:rsid w:val="002026D2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0012"/>
    <w:rsid w:val="002115BF"/>
    <w:rsid w:val="00211CDA"/>
    <w:rsid w:val="00211DC6"/>
    <w:rsid w:val="00212054"/>
    <w:rsid w:val="00212678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1A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1DA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5BCE"/>
    <w:rsid w:val="00246607"/>
    <w:rsid w:val="00247D38"/>
    <w:rsid w:val="002509B7"/>
    <w:rsid w:val="00250C68"/>
    <w:rsid w:val="00250CA9"/>
    <w:rsid w:val="00250CAC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BC2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2BF1"/>
    <w:rsid w:val="002830AB"/>
    <w:rsid w:val="00283130"/>
    <w:rsid w:val="00283852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A62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1900"/>
    <w:rsid w:val="002A29D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922"/>
    <w:rsid w:val="002B3A9F"/>
    <w:rsid w:val="002B4018"/>
    <w:rsid w:val="002B41CA"/>
    <w:rsid w:val="002B4812"/>
    <w:rsid w:val="002B4B96"/>
    <w:rsid w:val="002B4F27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95C"/>
    <w:rsid w:val="002C4A59"/>
    <w:rsid w:val="002C4B2B"/>
    <w:rsid w:val="002C5AE0"/>
    <w:rsid w:val="002C6135"/>
    <w:rsid w:val="002C6462"/>
    <w:rsid w:val="002C65FD"/>
    <w:rsid w:val="002D00D5"/>
    <w:rsid w:val="002D02BD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C4F"/>
    <w:rsid w:val="002D3CCD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153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101"/>
    <w:rsid w:val="002E15C7"/>
    <w:rsid w:val="002E19BF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9C"/>
    <w:rsid w:val="002E47CD"/>
    <w:rsid w:val="002E4A0F"/>
    <w:rsid w:val="002E4A30"/>
    <w:rsid w:val="002E6311"/>
    <w:rsid w:val="002E686A"/>
    <w:rsid w:val="002E774F"/>
    <w:rsid w:val="002F0026"/>
    <w:rsid w:val="002F06E0"/>
    <w:rsid w:val="002F1325"/>
    <w:rsid w:val="002F1CD0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2F7A13"/>
    <w:rsid w:val="00300AED"/>
    <w:rsid w:val="0030149C"/>
    <w:rsid w:val="003016E9"/>
    <w:rsid w:val="0030189B"/>
    <w:rsid w:val="003020EE"/>
    <w:rsid w:val="003020F6"/>
    <w:rsid w:val="003022BD"/>
    <w:rsid w:val="003025C1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B51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0F5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B5F"/>
    <w:rsid w:val="00323EB2"/>
    <w:rsid w:val="00324A50"/>
    <w:rsid w:val="00325299"/>
    <w:rsid w:val="00325405"/>
    <w:rsid w:val="00325416"/>
    <w:rsid w:val="00325498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3AA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6E2A"/>
    <w:rsid w:val="00337136"/>
    <w:rsid w:val="00337C24"/>
    <w:rsid w:val="0034032E"/>
    <w:rsid w:val="0034073D"/>
    <w:rsid w:val="0034074D"/>
    <w:rsid w:val="003408C0"/>
    <w:rsid w:val="00340D78"/>
    <w:rsid w:val="003411B4"/>
    <w:rsid w:val="003411B9"/>
    <w:rsid w:val="0034157E"/>
    <w:rsid w:val="003416E6"/>
    <w:rsid w:val="003419F5"/>
    <w:rsid w:val="00341E00"/>
    <w:rsid w:val="00341F9A"/>
    <w:rsid w:val="0034216F"/>
    <w:rsid w:val="003436AF"/>
    <w:rsid w:val="00345362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1BB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6E0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A55"/>
    <w:rsid w:val="00386E63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570"/>
    <w:rsid w:val="00395877"/>
    <w:rsid w:val="00395EFA"/>
    <w:rsid w:val="00396772"/>
    <w:rsid w:val="0039738A"/>
    <w:rsid w:val="00397AC6"/>
    <w:rsid w:val="00397BBD"/>
    <w:rsid w:val="00397C6A"/>
    <w:rsid w:val="003A0155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18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5D7E"/>
    <w:rsid w:val="003B651A"/>
    <w:rsid w:val="003B667B"/>
    <w:rsid w:val="003B68E8"/>
    <w:rsid w:val="003B712E"/>
    <w:rsid w:val="003B7386"/>
    <w:rsid w:val="003C08D7"/>
    <w:rsid w:val="003C16A4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67EB"/>
    <w:rsid w:val="003C6D2E"/>
    <w:rsid w:val="003C78E2"/>
    <w:rsid w:val="003D0F4A"/>
    <w:rsid w:val="003D1F1D"/>
    <w:rsid w:val="003D2ECD"/>
    <w:rsid w:val="003D39FD"/>
    <w:rsid w:val="003D3EFC"/>
    <w:rsid w:val="003D412F"/>
    <w:rsid w:val="003D464C"/>
    <w:rsid w:val="003D4CF7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16C"/>
    <w:rsid w:val="003F55C1"/>
    <w:rsid w:val="003F5B1F"/>
    <w:rsid w:val="003F6948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4126"/>
    <w:rsid w:val="00404808"/>
    <w:rsid w:val="00404A18"/>
    <w:rsid w:val="00405469"/>
    <w:rsid w:val="0040573E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5DA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BA8"/>
    <w:rsid w:val="00422BAD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861"/>
    <w:rsid w:val="004329E1"/>
    <w:rsid w:val="00432FFA"/>
    <w:rsid w:val="00433613"/>
    <w:rsid w:val="00433807"/>
    <w:rsid w:val="00433DAE"/>
    <w:rsid w:val="00435657"/>
    <w:rsid w:val="004356F0"/>
    <w:rsid w:val="0043595E"/>
    <w:rsid w:val="00435E6E"/>
    <w:rsid w:val="00436438"/>
    <w:rsid w:val="0043684A"/>
    <w:rsid w:val="00436DF5"/>
    <w:rsid w:val="00437577"/>
    <w:rsid w:val="004375C5"/>
    <w:rsid w:val="0044063A"/>
    <w:rsid w:val="00440782"/>
    <w:rsid w:val="004410E6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6C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9FB"/>
    <w:rsid w:val="0046379C"/>
    <w:rsid w:val="004637E3"/>
    <w:rsid w:val="00463C70"/>
    <w:rsid w:val="00464B80"/>
    <w:rsid w:val="00464D44"/>
    <w:rsid w:val="004658EE"/>
    <w:rsid w:val="004659B8"/>
    <w:rsid w:val="00466DBF"/>
    <w:rsid w:val="00467960"/>
    <w:rsid w:val="00467AE7"/>
    <w:rsid w:val="00467AFF"/>
    <w:rsid w:val="00467CED"/>
    <w:rsid w:val="00470027"/>
    <w:rsid w:val="0047022D"/>
    <w:rsid w:val="004706FF"/>
    <w:rsid w:val="004713F5"/>
    <w:rsid w:val="0047180C"/>
    <w:rsid w:val="00471916"/>
    <w:rsid w:val="00471A5B"/>
    <w:rsid w:val="00472029"/>
    <w:rsid w:val="004723A0"/>
    <w:rsid w:val="004731AA"/>
    <w:rsid w:val="004731E7"/>
    <w:rsid w:val="00473381"/>
    <w:rsid w:val="004736AE"/>
    <w:rsid w:val="00473F3F"/>
    <w:rsid w:val="004746BD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5CA3"/>
    <w:rsid w:val="00486144"/>
    <w:rsid w:val="00486968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6B"/>
    <w:rsid w:val="004968C6"/>
    <w:rsid w:val="00496BE8"/>
    <w:rsid w:val="00496D48"/>
    <w:rsid w:val="00496DFA"/>
    <w:rsid w:val="00496F1D"/>
    <w:rsid w:val="004A01F2"/>
    <w:rsid w:val="004A1BFF"/>
    <w:rsid w:val="004A23E2"/>
    <w:rsid w:val="004A244F"/>
    <w:rsid w:val="004A24DF"/>
    <w:rsid w:val="004A2E1F"/>
    <w:rsid w:val="004A32B8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1815"/>
    <w:rsid w:val="004B2667"/>
    <w:rsid w:val="004B2BFF"/>
    <w:rsid w:val="004B2F2C"/>
    <w:rsid w:val="004B3480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9B5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D1F"/>
    <w:rsid w:val="004C60E8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2C06"/>
    <w:rsid w:val="004F3657"/>
    <w:rsid w:val="004F3E54"/>
    <w:rsid w:val="004F4150"/>
    <w:rsid w:val="004F43A4"/>
    <w:rsid w:val="004F4AF7"/>
    <w:rsid w:val="004F4B3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54F"/>
    <w:rsid w:val="0051297D"/>
    <w:rsid w:val="00513548"/>
    <w:rsid w:val="00513AE3"/>
    <w:rsid w:val="00513BF3"/>
    <w:rsid w:val="0051512E"/>
    <w:rsid w:val="0051575B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35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6BA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78A"/>
    <w:rsid w:val="005428BF"/>
    <w:rsid w:val="00542F22"/>
    <w:rsid w:val="00543CCD"/>
    <w:rsid w:val="00544513"/>
    <w:rsid w:val="00544CD2"/>
    <w:rsid w:val="0054502F"/>
    <w:rsid w:val="00545399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68C"/>
    <w:rsid w:val="0055672D"/>
    <w:rsid w:val="00556858"/>
    <w:rsid w:val="00556E9A"/>
    <w:rsid w:val="00557891"/>
    <w:rsid w:val="005579CA"/>
    <w:rsid w:val="00557AEB"/>
    <w:rsid w:val="00557B15"/>
    <w:rsid w:val="00557C78"/>
    <w:rsid w:val="00557D3B"/>
    <w:rsid w:val="0056045C"/>
    <w:rsid w:val="00560865"/>
    <w:rsid w:val="00560C1B"/>
    <w:rsid w:val="00560FDC"/>
    <w:rsid w:val="0056128F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6D0B"/>
    <w:rsid w:val="00567B5E"/>
    <w:rsid w:val="00567CD3"/>
    <w:rsid w:val="00567D23"/>
    <w:rsid w:val="00570C26"/>
    <w:rsid w:val="0057274D"/>
    <w:rsid w:val="00573CED"/>
    <w:rsid w:val="00574D2A"/>
    <w:rsid w:val="0057505E"/>
    <w:rsid w:val="00575333"/>
    <w:rsid w:val="00576046"/>
    <w:rsid w:val="005762F7"/>
    <w:rsid w:val="00576334"/>
    <w:rsid w:val="005775B9"/>
    <w:rsid w:val="0057793E"/>
    <w:rsid w:val="00580B1A"/>
    <w:rsid w:val="00581211"/>
    <w:rsid w:val="00582EFF"/>
    <w:rsid w:val="00583F7C"/>
    <w:rsid w:val="0058476D"/>
    <w:rsid w:val="00584A40"/>
    <w:rsid w:val="00585579"/>
    <w:rsid w:val="00585A77"/>
    <w:rsid w:val="0058608F"/>
    <w:rsid w:val="005864A8"/>
    <w:rsid w:val="00586783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929"/>
    <w:rsid w:val="00591E36"/>
    <w:rsid w:val="0059203E"/>
    <w:rsid w:val="00592F77"/>
    <w:rsid w:val="0059304E"/>
    <w:rsid w:val="005932B4"/>
    <w:rsid w:val="005939BF"/>
    <w:rsid w:val="00593F79"/>
    <w:rsid w:val="005945E5"/>
    <w:rsid w:val="00594FBE"/>
    <w:rsid w:val="00595478"/>
    <w:rsid w:val="00595570"/>
    <w:rsid w:val="00595611"/>
    <w:rsid w:val="0059570A"/>
    <w:rsid w:val="0059570C"/>
    <w:rsid w:val="00595889"/>
    <w:rsid w:val="00595A87"/>
    <w:rsid w:val="00595B3C"/>
    <w:rsid w:val="005961F1"/>
    <w:rsid w:val="00596A29"/>
    <w:rsid w:val="00597430"/>
    <w:rsid w:val="005979CA"/>
    <w:rsid w:val="005A017A"/>
    <w:rsid w:val="005A09B5"/>
    <w:rsid w:val="005A0AF5"/>
    <w:rsid w:val="005A0B32"/>
    <w:rsid w:val="005A1002"/>
    <w:rsid w:val="005A1217"/>
    <w:rsid w:val="005A141A"/>
    <w:rsid w:val="005A14E8"/>
    <w:rsid w:val="005A20E2"/>
    <w:rsid w:val="005A2FD5"/>
    <w:rsid w:val="005A3265"/>
    <w:rsid w:val="005A3611"/>
    <w:rsid w:val="005A3616"/>
    <w:rsid w:val="005A3993"/>
    <w:rsid w:val="005A4265"/>
    <w:rsid w:val="005A4F18"/>
    <w:rsid w:val="005A511A"/>
    <w:rsid w:val="005A5205"/>
    <w:rsid w:val="005A5954"/>
    <w:rsid w:val="005B0203"/>
    <w:rsid w:val="005B02EC"/>
    <w:rsid w:val="005B02F8"/>
    <w:rsid w:val="005B05F3"/>
    <w:rsid w:val="005B1507"/>
    <w:rsid w:val="005B1B97"/>
    <w:rsid w:val="005B2489"/>
    <w:rsid w:val="005B2A2C"/>
    <w:rsid w:val="005B2E46"/>
    <w:rsid w:val="005B33AF"/>
    <w:rsid w:val="005B366A"/>
    <w:rsid w:val="005B36B6"/>
    <w:rsid w:val="005B36D4"/>
    <w:rsid w:val="005B5342"/>
    <w:rsid w:val="005B5392"/>
    <w:rsid w:val="005B5ABC"/>
    <w:rsid w:val="005B5DC7"/>
    <w:rsid w:val="005B60B3"/>
    <w:rsid w:val="005B6334"/>
    <w:rsid w:val="005B64E5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369"/>
    <w:rsid w:val="005C37E8"/>
    <w:rsid w:val="005C3E54"/>
    <w:rsid w:val="005C44D0"/>
    <w:rsid w:val="005C4509"/>
    <w:rsid w:val="005C4821"/>
    <w:rsid w:val="005C5141"/>
    <w:rsid w:val="005C5C9B"/>
    <w:rsid w:val="005C5F37"/>
    <w:rsid w:val="005C6281"/>
    <w:rsid w:val="005C6339"/>
    <w:rsid w:val="005C6423"/>
    <w:rsid w:val="005C6A4E"/>
    <w:rsid w:val="005C6BB5"/>
    <w:rsid w:val="005C6C39"/>
    <w:rsid w:val="005C6E67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1DD9"/>
    <w:rsid w:val="005E23E2"/>
    <w:rsid w:val="005E242B"/>
    <w:rsid w:val="005E27D4"/>
    <w:rsid w:val="005E2D7F"/>
    <w:rsid w:val="005E3261"/>
    <w:rsid w:val="005E397A"/>
    <w:rsid w:val="005E4456"/>
    <w:rsid w:val="005E4AC0"/>
    <w:rsid w:val="005E4FAA"/>
    <w:rsid w:val="005E5213"/>
    <w:rsid w:val="005E5397"/>
    <w:rsid w:val="005E658A"/>
    <w:rsid w:val="005E6750"/>
    <w:rsid w:val="005E678F"/>
    <w:rsid w:val="005E67A6"/>
    <w:rsid w:val="005E6A56"/>
    <w:rsid w:val="005E725E"/>
    <w:rsid w:val="005E7F00"/>
    <w:rsid w:val="005F011E"/>
    <w:rsid w:val="005F01B7"/>
    <w:rsid w:val="005F0428"/>
    <w:rsid w:val="005F0DFD"/>
    <w:rsid w:val="005F127F"/>
    <w:rsid w:val="005F134D"/>
    <w:rsid w:val="005F26F7"/>
    <w:rsid w:val="005F28CB"/>
    <w:rsid w:val="005F2FD4"/>
    <w:rsid w:val="005F36E6"/>
    <w:rsid w:val="005F37A4"/>
    <w:rsid w:val="005F3B4F"/>
    <w:rsid w:val="005F3D77"/>
    <w:rsid w:val="005F418E"/>
    <w:rsid w:val="005F52FC"/>
    <w:rsid w:val="005F5405"/>
    <w:rsid w:val="005F563B"/>
    <w:rsid w:val="005F6B9D"/>
    <w:rsid w:val="005F7C50"/>
    <w:rsid w:val="005F7E32"/>
    <w:rsid w:val="005F7F83"/>
    <w:rsid w:val="006000A8"/>
    <w:rsid w:val="006006DF"/>
    <w:rsid w:val="0060148F"/>
    <w:rsid w:val="006015D2"/>
    <w:rsid w:val="00601896"/>
    <w:rsid w:val="00601A29"/>
    <w:rsid w:val="0060200B"/>
    <w:rsid w:val="006021E2"/>
    <w:rsid w:val="00602FF8"/>
    <w:rsid w:val="00603003"/>
    <w:rsid w:val="00603473"/>
    <w:rsid w:val="006035BF"/>
    <w:rsid w:val="006037D1"/>
    <w:rsid w:val="00603E5A"/>
    <w:rsid w:val="006041CB"/>
    <w:rsid w:val="006042C5"/>
    <w:rsid w:val="006045A4"/>
    <w:rsid w:val="00604996"/>
    <w:rsid w:val="00604E1F"/>
    <w:rsid w:val="00605111"/>
    <w:rsid w:val="006051C8"/>
    <w:rsid w:val="006054D9"/>
    <w:rsid w:val="0060597A"/>
    <w:rsid w:val="006059B0"/>
    <w:rsid w:val="0060612D"/>
    <w:rsid w:val="0060632B"/>
    <w:rsid w:val="006071EB"/>
    <w:rsid w:val="00607466"/>
    <w:rsid w:val="006125C5"/>
    <w:rsid w:val="0061279A"/>
    <w:rsid w:val="00612B60"/>
    <w:rsid w:val="00614329"/>
    <w:rsid w:val="006146C3"/>
    <w:rsid w:val="0061471A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934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421"/>
    <w:rsid w:val="00642C3D"/>
    <w:rsid w:val="00642E40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A2"/>
    <w:rsid w:val="006471C6"/>
    <w:rsid w:val="00647B85"/>
    <w:rsid w:val="00647D1C"/>
    <w:rsid w:val="00650278"/>
    <w:rsid w:val="00650EC8"/>
    <w:rsid w:val="0065223B"/>
    <w:rsid w:val="006523A1"/>
    <w:rsid w:val="006525EE"/>
    <w:rsid w:val="006527D2"/>
    <w:rsid w:val="00652E61"/>
    <w:rsid w:val="00653086"/>
    <w:rsid w:val="006531F8"/>
    <w:rsid w:val="0065435A"/>
    <w:rsid w:val="00654790"/>
    <w:rsid w:val="0065490E"/>
    <w:rsid w:val="006554A8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078"/>
    <w:rsid w:val="00662B08"/>
    <w:rsid w:val="00662E2C"/>
    <w:rsid w:val="00662EA3"/>
    <w:rsid w:val="0066332E"/>
    <w:rsid w:val="006646C6"/>
    <w:rsid w:val="00664ADB"/>
    <w:rsid w:val="00665617"/>
    <w:rsid w:val="00665BD2"/>
    <w:rsid w:val="00666750"/>
    <w:rsid w:val="0066689E"/>
    <w:rsid w:val="0066700D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6E87"/>
    <w:rsid w:val="00677392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56C"/>
    <w:rsid w:val="0068309D"/>
    <w:rsid w:val="00684542"/>
    <w:rsid w:val="006847AF"/>
    <w:rsid w:val="00684A53"/>
    <w:rsid w:val="00684A7E"/>
    <w:rsid w:val="00685311"/>
    <w:rsid w:val="006856BF"/>
    <w:rsid w:val="006856C2"/>
    <w:rsid w:val="00685B56"/>
    <w:rsid w:val="0068695D"/>
    <w:rsid w:val="00687006"/>
    <w:rsid w:val="006870EF"/>
    <w:rsid w:val="006872E2"/>
    <w:rsid w:val="006877DD"/>
    <w:rsid w:val="00687C8E"/>
    <w:rsid w:val="00690183"/>
    <w:rsid w:val="0069060B"/>
    <w:rsid w:val="006908AF"/>
    <w:rsid w:val="00691103"/>
    <w:rsid w:val="006913F7"/>
    <w:rsid w:val="0069165A"/>
    <w:rsid w:val="00691CFB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81"/>
    <w:rsid w:val="0069509E"/>
    <w:rsid w:val="0069596A"/>
    <w:rsid w:val="00695D30"/>
    <w:rsid w:val="0069692A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1D29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04"/>
    <w:rsid w:val="006B0E53"/>
    <w:rsid w:val="006B0E9B"/>
    <w:rsid w:val="006B1840"/>
    <w:rsid w:val="006B1C05"/>
    <w:rsid w:val="006B2617"/>
    <w:rsid w:val="006B3284"/>
    <w:rsid w:val="006B3301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0BED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017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136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1D6"/>
    <w:rsid w:val="006F32FD"/>
    <w:rsid w:val="006F3345"/>
    <w:rsid w:val="006F479B"/>
    <w:rsid w:val="006F5544"/>
    <w:rsid w:val="006F5927"/>
    <w:rsid w:val="006F5ACA"/>
    <w:rsid w:val="006F5E9B"/>
    <w:rsid w:val="006F6472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29A"/>
    <w:rsid w:val="00716688"/>
    <w:rsid w:val="00716BF2"/>
    <w:rsid w:val="00717201"/>
    <w:rsid w:val="00717AF6"/>
    <w:rsid w:val="0072025E"/>
    <w:rsid w:val="00720704"/>
    <w:rsid w:val="00720A3D"/>
    <w:rsid w:val="00720C77"/>
    <w:rsid w:val="007212D1"/>
    <w:rsid w:val="00721C9B"/>
    <w:rsid w:val="00721E73"/>
    <w:rsid w:val="00722126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0E7A"/>
    <w:rsid w:val="00732EA4"/>
    <w:rsid w:val="007332A1"/>
    <w:rsid w:val="007334F9"/>
    <w:rsid w:val="00733B17"/>
    <w:rsid w:val="00734252"/>
    <w:rsid w:val="0073470C"/>
    <w:rsid w:val="007347D5"/>
    <w:rsid w:val="007348C9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64B"/>
    <w:rsid w:val="0074185F"/>
    <w:rsid w:val="00742580"/>
    <w:rsid w:val="00742FC8"/>
    <w:rsid w:val="007436A4"/>
    <w:rsid w:val="00743785"/>
    <w:rsid w:val="00743D2C"/>
    <w:rsid w:val="00743EA8"/>
    <w:rsid w:val="00744506"/>
    <w:rsid w:val="0074495A"/>
    <w:rsid w:val="00745A6B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3BB"/>
    <w:rsid w:val="0075743E"/>
    <w:rsid w:val="0075748F"/>
    <w:rsid w:val="007604C5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0EC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77CC1"/>
    <w:rsid w:val="007802BE"/>
    <w:rsid w:val="0078157F"/>
    <w:rsid w:val="00781AB9"/>
    <w:rsid w:val="00781C6D"/>
    <w:rsid w:val="00782790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6D36"/>
    <w:rsid w:val="00787DEB"/>
    <w:rsid w:val="00787E8A"/>
    <w:rsid w:val="00790317"/>
    <w:rsid w:val="00790332"/>
    <w:rsid w:val="00791534"/>
    <w:rsid w:val="00791841"/>
    <w:rsid w:val="0079242D"/>
    <w:rsid w:val="007929DC"/>
    <w:rsid w:val="00793569"/>
    <w:rsid w:val="00793A8C"/>
    <w:rsid w:val="007944F9"/>
    <w:rsid w:val="0079494F"/>
    <w:rsid w:val="00794E74"/>
    <w:rsid w:val="00795046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81"/>
    <w:rsid w:val="007A3DC5"/>
    <w:rsid w:val="007A4237"/>
    <w:rsid w:val="007A4B1E"/>
    <w:rsid w:val="007A5029"/>
    <w:rsid w:val="007A5611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722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59"/>
    <w:rsid w:val="007C3463"/>
    <w:rsid w:val="007C35BC"/>
    <w:rsid w:val="007C4025"/>
    <w:rsid w:val="007C4647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197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D7BE2"/>
    <w:rsid w:val="007E042D"/>
    <w:rsid w:val="007E071C"/>
    <w:rsid w:val="007E1490"/>
    <w:rsid w:val="007E16EE"/>
    <w:rsid w:val="007E22A9"/>
    <w:rsid w:val="007E24C3"/>
    <w:rsid w:val="007E2A62"/>
    <w:rsid w:val="007E2F39"/>
    <w:rsid w:val="007E3892"/>
    <w:rsid w:val="007E4256"/>
    <w:rsid w:val="007E46B5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0EF7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3C82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60E"/>
    <w:rsid w:val="00810A11"/>
    <w:rsid w:val="00810B3B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C44"/>
    <w:rsid w:val="00813FFC"/>
    <w:rsid w:val="00814A0B"/>
    <w:rsid w:val="00814EF3"/>
    <w:rsid w:val="00815F8B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8EA"/>
    <w:rsid w:val="00822926"/>
    <w:rsid w:val="00822B6E"/>
    <w:rsid w:val="00823620"/>
    <w:rsid w:val="00823985"/>
    <w:rsid w:val="00823A38"/>
    <w:rsid w:val="008241D3"/>
    <w:rsid w:val="0082467F"/>
    <w:rsid w:val="008247B7"/>
    <w:rsid w:val="00825915"/>
    <w:rsid w:val="0082654C"/>
    <w:rsid w:val="008266DE"/>
    <w:rsid w:val="00827029"/>
    <w:rsid w:val="00827030"/>
    <w:rsid w:val="00827150"/>
    <w:rsid w:val="00827524"/>
    <w:rsid w:val="008301E8"/>
    <w:rsid w:val="00830542"/>
    <w:rsid w:val="008316ED"/>
    <w:rsid w:val="0083186E"/>
    <w:rsid w:val="00832487"/>
    <w:rsid w:val="00832EEF"/>
    <w:rsid w:val="00833BB7"/>
    <w:rsid w:val="00833C9E"/>
    <w:rsid w:val="008344E4"/>
    <w:rsid w:val="008362C5"/>
    <w:rsid w:val="008369A0"/>
    <w:rsid w:val="00836B34"/>
    <w:rsid w:val="008372DE"/>
    <w:rsid w:val="008373D4"/>
    <w:rsid w:val="00837AAE"/>
    <w:rsid w:val="00840549"/>
    <w:rsid w:val="00840B21"/>
    <w:rsid w:val="00840B7F"/>
    <w:rsid w:val="00840F17"/>
    <w:rsid w:val="00841331"/>
    <w:rsid w:val="00841C8C"/>
    <w:rsid w:val="00841F18"/>
    <w:rsid w:val="008429FD"/>
    <w:rsid w:val="00842EB0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CAE"/>
    <w:rsid w:val="00854CC2"/>
    <w:rsid w:val="00855746"/>
    <w:rsid w:val="00855981"/>
    <w:rsid w:val="00855BA5"/>
    <w:rsid w:val="00856A6C"/>
    <w:rsid w:val="00856B93"/>
    <w:rsid w:val="00857193"/>
    <w:rsid w:val="0085783C"/>
    <w:rsid w:val="00860078"/>
    <w:rsid w:val="0086070C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34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A05"/>
    <w:rsid w:val="00871BEA"/>
    <w:rsid w:val="0087205A"/>
    <w:rsid w:val="00872204"/>
    <w:rsid w:val="008722B5"/>
    <w:rsid w:val="00872E7C"/>
    <w:rsid w:val="00873C0E"/>
    <w:rsid w:val="00874251"/>
    <w:rsid w:val="0087433E"/>
    <w:rsid w:val="008749E8"/>
    <w:rsid w:val="00874FAF"/>
    <w:rsid w:val="008753FD"/>
    <w:rsid w:val="008754C0"/>
    <w:rsid w:val="00877350"/>
    <w:rsid w:val="008773C0"/>
    <w:rsid w:val="0088045F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19B"/>
    <w:rsid w:val="008866D7"/>
    <w:rsid w:val="00886E8A"/>
    <w:rsid w:val="00886FEA"/>
    <w:rsid w:val="00887A60"/>
    <w:rsid w:val="00887BDD"/>
    <w:rsid w:val="008900C0"/>
    <w:rsid w:val="0089046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9C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413"/>
    <w:rsid w:val="008A2811"/>
    <w:rsid w:val="008A2F06"/>
    <w:rsid w:val="008A2F95"/>
    <w:rsid w:val="008A329A"/>
    <w:rsid w:val="008A3C14"/>
    <w:rsid w:val="008A4040"/>
    <w:rsid w:val="008A4371"/>
    <w:rsid w:val="008A5185"/>
    <w:rsid w:val="008A5CAB"/>
    <w:rsid w:val="008A6D2A"/>
    <w:rsid w:val="008A732F"/>
    <w:rsid w:val="008A7FF2"/>
    <w:rsid w:val="008B1522"/>
    <w:rsid w:val="008B163C"/>
    <w:rsid w:val="008B19F7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3CEC"/>
    <w:rsid w:val="008B434A"/>
    <w:rsid w:val="008B53A0"/>
    <w:rsid w:val="008B65D8"/>
    <w:rsid w:val="008B66BF"/>
    <w:rsid w:val="008B6987"/>
    <w:rsid w:val="008B70CB"/>
    <w:rsid w:val="008B7716"/>
    <w:rsid w:val="008B7E37"/>
    <w:rsid w:val="008C004F"/>
    <w:rsid w:val="008C096B"/>
    <w:rsid w:val="008C0E6A"/>
    <w:rsid w:val="008C1503"/>
    <w:rsid w:val="008C1528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57C8"/>
    <w:rsid w:val="008C6178"/>
    <w:rsid w:val="008C61DF"/>
    <w:rsid w:val="008C6D4D"/>
    <w:rsid w:val="008D0403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15DA"/>
    <w:rsid w:val="008F20F6"/>
    <w:rsid w:val="008F27CE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5F4"/>
    <w:rsid w:val="008F4A07"/>
    <w:rsid w:val="008F6719"/>
    <w:rsid w:val="008F6B2B"/>
    <w:rsid w:val="008F741F"/>
    <w:rsid w:val="008F7489"/>
    <w:rsid w:val="008F77E3"/>
    <w:rsid w:val="008F7972"/>
    <w:rsid w:val="008F7EF9"/>
    <w:rsid w:val="0090012C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7F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6C9"/>
    <w:rsid w:val="00926B42"/>
    <w:rsid w:val="00926D59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7541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36E4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47C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A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39A8"/>
    <w:rsid w:val="00973DBF"/>
    <w:rsid w:val="00974135"/>
    <w:rsid w:val="00974338"/>
    <w:rsid w:val="009744F4"/>
    <w:rsid w:val="00974860"/>
    <w:rsid w:val="00974DB9"/>
    <w:rsid w:val="00976186"/>
    <w:rsid w:val="0097623D"/>
    <w:rsid w:val="00976590"/>
    <w:rsid w:val="009774A2"/>
    <w:rsid w:val="00980110"/>
    <w:rsid w:val="009804EC"/>
    <w:rsid w:val="0098090A"/>
    <w:rsid w:val="00980B24"/>
    <w:rsid w:val="00980BE4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B6"/>
    <w:rsid w:val="00990CCA"/>
    <w:rsid w:val="00991218"/>
    <w:rsid w:val="00993A53"/>
    <w:rsid w:val="0099491F"/>
    <w:rsid w:val="00994B02"/>
    <w:rsid w:val="00994F55"/>
    <w:rsid w:val="0099515F"/>
    <w:rsid w:val="009955C6"/>
    <w:rsid w:val="0099592A"/>
    <w:rsid w:val="00995951"/>
    <w:rsid w:val="00996A7D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04DD"/>
    <w:rsid w:val="009B19B0"/>
    <w:rsid w:val="009B291A"/>
    <w:rsid w:val="009B2FBC"/>
    <w:rsid w:val="009B302F"/>
    <w:rsid w:val="009B3250"/>
    <w:rsid w:val="009B3B25"/>
    <w:rsid w:val="009B423C"/>
    <w:rsid w:val="009B4AA0"/>
    <w:rsid w:val="009B4DD4"/>
    <w:rsid w:val="009B4DF0"/>
    <w:rsid w:val="009B520F"/>
    <w:rsid w:val="009B5980"/>
    <w:rsid w:val="009B6147"/>
    <w:rsid w:val="009B6159"/>
    <w:rsid w:val="009B6A1B"/>
    <w:rsid w:val="009B6D1F"/>
    <w:rsid w:val="009B6DDF"/>
    <w:rsid w:val="009B7274"/>
    <w:rsid w:val="009B74FD"/>
    <w:rsid w:val="009B7FA8"/>
    <w:rsid w:val="009C0752"/>
    <w:rsid w:val="009C0A1D"/>
    <w:rsid w:val="009C0D46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D0455"/>
    <w:rsid w:val="009D0CE3"/>
    <w:rsid w:val="009D135D"/>
    <w:rsid w:val="009D2262"/>
    <w:rsid w:val="009D235F"/>
    <w:rsid w:val="009D254A"/>
    <w:rsid w:val="009D31FF"/>
    <w:rsid w:val="009D335D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7A7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61D8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A34"/>
    <w:rsid w:val="009F7E25"/>
    <w:rsid w:val="00A00C90"/>
    <w:rsid w:val="00A00F1E"/>
    <w:rsid w:val="00A01597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2BFA"/>
    <w:rsid w:val="00A13500"/>
    <w:rsid w:val="00A14577"/>
    <w:rsid w:val="00A14B90"/>
    <w:rsid w:val="00A14C35"/>
    <w:rsid w:val="00A14DB3"/>
    <w:rsid w:val="00A14FD0"/>
    <w:rsid w:val="00A16E45"/>
    <w:rsid w:val="00A17307"/>
    <w:rsid w:val="00A17474"/>
    <w:rsid w:val="00A17D27"/>
    <w:rsid w:val="00A2005C"/>
    <w:rsid w:val="00A201BA"/>
    <w:rsid w:val="00A20836"/>
    <w:rsid w:val="00A215E7"/>
    <w:rsid w:val="00A218F1"/>
    <w:rsid w:val="00A21AF3"/>
    <w:rsid w:val="00A22340"/>
    <w:rsid w:val="00A225F2"/>
    <w:rsid w:val="00A22CD1"/>
    <w:rsid w:val="00A23C08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7E2"/>
    <w:rsid w:val="00A26AF3"/>
    <w:rsid w:val="00A26ECE"/>
    <w:rsid w:val="00A26F5D"/>
    <w:rsid w:val="00A278F1"/>
    <w:rsid w:val="00A30301"/>
    <w:rsid w:val="00A3043E"/>
    <w:rsid w:val="00A30582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05F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65"/>
    <w:rsid w:val="00A42F4C"/>
    <w:rsid w:val="00A4312A"/>
    <w:rsid w:val="00A43167"/>
    <w:rsid w:val="00A433A8"/>
    <w:rsid w:val="00A43A96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472BD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ECA"/>
    <w:rsid w:val="00A61F45"/>
    <w:rsid w:val="00A62B73"/>
    <w:rsid w:val="00A6392A"/>
    <w:rsid w:val="00A6429F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290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1B79"/>
    <w:rsid w:val="00AA2346"/>
    <w:rsid w:val="00AA2375"/>
    <w:rsid w:val="00AA237F"/>
    <w:rsid w:val="00AA2841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D5E"/>
    <w:rsid w:val="00AC322C"/>
    <w:rsid w:val="00AC375D"/>
    <w:rsid w:val="00AC3866"/>
    <w:rsid w:val="00AC3909"/>
    <w:rsid w:val="00AC3B5D"/>
    <w:rsid w:val="00AC3BF9"/>
    <w:rsid w:val="00AC3FFC"/>
    <w:rsid w:val="00AC46D7"/>
    <w:rsid w:val="00AC46E0"/>
    <w:rsid w:val="00AC4DD6"/>
    <w:rsid w:val="00AC5547"/>
    <w:rsid w:val="00AC5571"/>
    <w:rsid w:val="00AC5640"/>
    <w:rsid w:val="00AC56A3"/>
    <w:rsid w:val="00AC5ABB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7C4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377"/>
    <w:rsid w:val="00AF2647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B31"/>
    <w:rsid w:val="00B10C00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0EA9"/>
    <w:rsid w:val="00B2187E"/>
    <w:rsid w:val="00B21946"/>
    <w:rsid w:val="00B21948"/>
    <w:rsid w:val="00B219C5"/>
    <w:rsid w:val="00B21D8D"/>
    <w:rsid w:val="00B228B5"/>
    <w:rsid w:val="00B22981"/>
    <w:rsid w:val="00B23013"/>
    <w:rsid w:val="00B2336A"/>
    <w:rsid w:val="00B239FD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1740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B70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33D8"/>
    <w:rsid w:val="00B434B2"/>
    <w:rsid w:val="00B43AFA"/>
    <w:rsid w:val="00B43C22"/>
    <w:rsid w:val="00B43CBD"/>
    <w:rsid w:val="00B43F7F"/>
    <w:rsid w:val="00B44946"/>
    <w:rsid w:val="00B44C64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677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ADA"/>
    <w:rsid w:val="00B57580"/>
    <w:rsid w:val="00B57674"/>
    <w:rsid w:val="00B578AA"/>
    <w:rsid w:val="00B608D8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F07"/>
    <w:rsid w:val="00B64345"/>
    <w:rsid w:val="00B647B6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6E71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74"/>
    <w:rsid w:val="00B8103F"/>
    <w:rsid w:val="00B81482"/>
    <w:rsid w:val="00B814CD"/>
    <w:rsid w:val="00B816F6"/>
    <w:rsid w:val="00B81A10"/>
    <w:rsid w:val="00B81D6A"/>
    <w:rsid w:val="00B82128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1D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5C4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1CF"/>
    <w:rsid w:val="00BA0174"/>
    <w:rsid w:val="00BA054B"/>
    <w:rsid w:val="00BA08F3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0D6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195"/>
    <w:rsid w:val="00BB1977"/>
    <w:rsid w:val="00BB1EE7"/>
    <w:rsid w:val="00BB2DAA"/>
    <w:rsid w:val="00BB2FC2"/>
    <w:rsid w:val="00BB3855"/>
    <w:rsid w:val="00BB3953"/>
    <w:rsid w:val="00BB39CF"/>
    <w:rsid w:val="00BB4023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2B48"/>
    <w:rsid w:val="00BC357D"/>
    <w:rsid w:val="00BC3DF2"/>
    <w:rsid w:val="00BC4C2A"/>
    <w:rsid w:val="00BC511F"/>
    <w:rsid w:val="00BC58BC"/>
    <w:rsid w:val="00BC7E43"/>
    <w:rsid w:val="00BD02C8"/>
    <w:rsid w:val="00BD03B9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3E83"/>
    <w:rsid w:val="00BD4A7C"/>
    <w:rsid w:val="00BD4D59"/>
    <w:rsid w:val="00BD4E6F"/>
    <w:rsid w:val="00BD51BC"/>
    <w:rsid w:val="00BD54C9"/>
    <w:rsid w:val="00BD5890"/>
    <w:rsid w:val="00BD5F2A"/>
    <w:rsid w:val="00BD61DC"/>
    <w:rsid w:val="00BD6532"/>
    <w:rsid w:val="00BD6BD7"/>
    <w:rsid w:val="00BD7A4C"/>
    <w:rsid w:val="00BE01CA"/>
    <w:rsid w:val="00BE0BF2"/>
    <w:rsid w:val="00BE0D43"/>
    <w:rsid w:val="00BE17DA"/>
    <w:rsid w:val="00BE1837"/>
    <w:rsid w:val="00BE1A9A"/>
    <w:rsid w:val="00BE23BE"/>
    <w:rsid w:val="00BE27F1"/>
    <w:rsid w:val="00BE2AEA"/>
    <w:rsid w:val="00BE36FE"/>
    <w:rsid w:val="00BE3D45"/>
    <w:rsid w:val="00BE4611"/>
    <w:rsid w:val="00BE4864"/>
    <w:rsid w:val="00BE5404"/>
    <w:rsid w:val="00BE5434"/>
    <w:rsid w:val="00BE562E"/>
    <w:rsid w:val="00BE5DD4"/>
    <w:rsid w:val="00BE696B"/>
    <w:rsid w:val="00BE71AC"/>
    <w:rsid w:val="00BE74BF"/>
    <w:rsid w:val="00BE7B89"/>
    <w:rsid w:val="00BF00D2"/>
    <w:rsid w:val="00BF03E7"/>
    <w:rsid w:val="00BF07FE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0997"/>
    <w:rsid w:val="00C025DF"/>
    <w:rsid w:val="00C0279A"/>
    <w:rsid w:val="00C02A8D"/>
    <w:rsid w:val="00C0373D"/>
    <w:rsid w:val="00C038FA"/>
    <w:rsid w:val="00C061B7"/>
    <w:rsid w:val="00C069FF"/>
    <w:rsid w:val="00C06B58"/>
    <w:rsid w:val="00C06FD6"/>
    <w:rsid w:val="00C07336"/>
    <w:rsid w:val="00C07930"/>
    <w:rsid w:val="00C106AA"/>
    <w:rsid w:val="00C108CF"/>
    <w:rsid w:val="00C111B0"/>
    <w:rsid w:val="00C11584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68B"/>
    <w:rsid w:val="00C15868"/>
    <w:rsid w:val="00C15AC8"/>
    <w:rsid w:val="00C15F99"/>
    <w:rsid w:val="00C1631C"/>
    <w:rsid w:val="00C16693"/>
    <w:rsid w:val="00C170C1"/>
    <w:rsid w:val="00C1745C"/>
    <w:rsid w:val="00C17483"/>
    <w:rsid w:val="00C17523"/>
    <w:rsid w:val="00C17824"/>
    <w:rsid w:val="00C17846"/>
    <w:rsid w:val="00C17B0F"/>
    <w:rsid w:val="00C20406"/>
    <w:rsid w:val="00C204D6"/>
    <w:rsid w:val="00C212DF"/>
    <w:rsid w:val="00C216D5"/>
    <w:rsid w:val="00C21E49"/>
    <w:rsid w:val="00C22CBD"/>
    <w:rsid w:val="00C2325A"/>
    <w:rsid w:val="00C23B6C"/>
    <w:rsid w:val="00C23EF0"/>
    <w:rsid w:val="00C23F00"/>
    <w:rsid w:val="00C24154"/>
    <w:rsid w:val="00C24F09"/>
    <w:rsid w:val="00C25646"/>
    <w:rsid w:val="00C25F69"/>
    <w:rsid w:val="00C26001"/>
    <w:rsid w:val="00C26061"/>
    <w:rsid w:val="00C26948"/>
    <w:rsid w:val="00C26FF4"/>
    <w:rsid w:val="00C274BA"/>
    <w:rsid w:val="00C27AAF"/>
    <w:rsid w:val="00C27B1C"/>
    <w:rsid w:val="00C30AAD"/>
    <w:rsid w:val="00C312EE"/>
    <w:rsid w:val="00C314E8"/>
    <w:rsid w:val="00C31BA3"/>
    <w:rsid w:val="00C32EEB"/>
    <w:rsid w:val="00C33971"/>
    <w:rsid w:val="00C33A5D"/>
    <w:rsid w:val="00C34F01"/>
    <w:rsid w:val="00C355EC"/>
    <w:rsid w:val="00C358B5"/>
    <w:rsid w:val="00C36BB9"/>
    <w:rsid w:val="00C36CBE"/>
    <w:rsid w:val="00C36E1B"/>
    <w:rsid w:val="00C36EAE"/>
    <w:rsid w:val="00C376EC"/>
    <w:rsid w:val="00C379CA"/>
    <w:rsid w:val="00C37A7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328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6E4E"/>
    <w:rsid w:val="00C57506"/>
    <w:rsid w:val="00C57986"/>
    <w:rsid w:val="00C57ABC"/>
    <w:rsid w:val="00C60093"/>
    <w:rsid w:val="00C60185"/>
    <w:rsid w:val="00C603A9"/>
    <w:rsid w:val="00C60840"/>
    <w:rsid w:val="00C60A71"/>
    <w:rsid w:val="00C6105F"/>
    <w:rsid w:val="00C6126D"/>
    <w:rsid w:val="00C61A5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5B7A"/>
    <w:rsid w:val="00C66972"/>
    <w:rsid w:val="00C671E2"/>
    <w:rsid w:val="00C677CE"/>
    <w:rsid w:val="00C67BF1"/>
    <w:rsid w:val="00C700E8"/>
    <w:rsid w:val="00C71633"/>
    <w:rsid w:val="00C7178F"/>
    <w:rsid w:val="00C71845"/>
    <w:rsid w:val="00C7186A"/>
    <w:rsid w:val="00C721BC"/>
    <w:rsid w:val="00C72566"/>
    <w:rsid w:val="00C731FC"/>
    <w:rsid w:val="00C73286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96FDB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75BE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473"/>
    <w:rsid w:val="00CB29A5"/>
    <w:rsid w:val="00CB2B49"/>
    <w:rsid w:val="00CB4031"/>
    <w:rsid w:val="00CB517E"/>
    <w:rsid w:val="00CB5222"/>
    <w:rsid w:val="00CB5671"/>
    <w:rsid w:val="00CB5CFC"/>
    <w:rsid w:val="00CB607C"/>
    <w:rsid w:val="00CB73C0"/>
    <w:rsid w:val="00CB789D"/>
    <w:rsid w:val="00CC0786"/>
    <w:rsid w:val="00CC0B13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2F2"/>
    <w:rsid w:val="00CD436E"/>
    <w:rsid w:val="00CD440D"/>
    <w:rsid w:val="00CD5658"/>
    <w:rsid w:val="00CD56D9"/>
    <w:rsid w:val="00CD583A"/>
    <w:rsid w:val="00CD6289"/>
    <w:rsid w:val="00CD63B2"/>
    <w:rsid w:val="00CD6484"/>
    <w:rsid w:val="00CD69B6"/>
    <w:rsid w:val="00CD6F2F"/>
    <w:rsid w:val="00CD756C"/>
    <w:rsid w:val="00CE014A"/>
    <w:rsid w:val="00CE0D9A"/>
    <w:rsid w:val="00CE0EA5"/>
    <w:rsid w:val="00CE0F03"/>
    <w:rsid w:val="00CE0F77"/>
    <w:rsid w:val="00CE1906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F012B"/>
    <w:rsid w:val="00CF02A3"/>
    <w:rsid w:val="00CF0BB9"/>
    <w:rsid w:val="00CF0CF9"/>
    <w:rsid w:val="00CF1986"/>
    <w:rsid w:val="00CF1A95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28A"/>
    <w:rsid w:val="00CF785A"/>
    <w:rsid w:val="00CF7DBF"/>
    <w:rsid w:val="00D0138F"/>
    <w:rsid w:val="00D013BD"/>
    <w:rsid w:val="00D01A48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133F"/>
    <w:rsid w:val="00D121BA"/>
    <w:rsid w:val="00D12201"/>
    <w:rsid w:val="00D12324"/>
    <w:rsid w:val="00D1248F"/>
    <w:rsid w:val="00D124DD"/>
    <w:rsid w:val="00D12EA1"/>
    <w:rsid w:val="00D1391E"/>
    <w:rsid w:val="00D13C08"/>
    <w:rsid w:val="00D140AA"/>
    <w:rsid w:val="00D14219"/>
    <w:rsid w:val="00D148CD"/>
    <w:rsid w:val="00D14C16"/>
    <w:rsid w:val="00D14CB0"/>
    <w:rsid w:val="00D15583"/>
    <w:rsid w:val="00D15C6B"/>
    <w:rsid w:val="00D1688B"/>
    <w:rsid w:val="00D1697C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DB5"/>
    <w:rsid w:val="00D218F8"/>
    <w:rsid w:val="00D21995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A63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27CDD"/>
    <w:rsid w:val="00D30B91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3AC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40A1"/>
    <w:rsid w:val="00D44335"/>
    <w:rsid w:val="00D4489A"/>
    <w:rsid w:val="00D44E71"/>
    <w:rsid w:val="00D4542A"/>
    <w:rsid w:val="00D456C2"/>
    <w:rsid w:val="00D45880"/>
    <w:rsid w:val="00D45AF2"/>
    <w:rsid w:val="00D45C95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8"/>
    <w:rsid w:val="00D54AE9"/>
    <w:rsid w:val="00D54F77"/>
    <w:rsid w:val="00D55300"/>
    <w:rsid w:val="00D558D8"/>
    <w:rsid w:val="00D56021"/>
    <w:rsid w:val="00D561A8"/>
    <w:rsid w:val="00D567F9"/>
    <w:rsid w:val="00D57592"/>
    <w:rsid w:val="00D57C02"/>
    <w:rsid w:val="00D57E6A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107"/>
    <w:rsid w:val="00D65976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36E"/>
    <w:rsid w:val="00D725BC"/>
    <w:rsid w:val="00D72D1C"/>
    <w:rsid w:val="00D73606"/>
    <w:rsid w:val="00D73926"/>
    <w:rsid w:val="00D7450C"/>
    <w:rsid w:val="00D75288"/>
    <w:rsid w:val="00D7535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77001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14C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396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90D"/>
    <w:rsid w:val="00DA4ABF"/>
    <w:rsid w:val="00DA5141"/>
    <w:rsid w:val="00DA5F77"/>
    <w:rsid w:val="00DA60C3"/>
    <w:rsid w:val="00DA6921"/>
    <w:rsid w:val="00DA6B8F"/>
    <w:rsid w:val="00DA6C22"/>
    <w:rsid w:val="00DA79BE"/>
    <w:rsid w:val="00DA7EA6"/>
    <w:rsid w:val="00DB1C0F"/>
    <w:rsid w:val="00DB2B82"/>
    <w:rsid w:val="00DB2E7A"/>
    <w:rsid w:val="00DB2F3E"/>
    <w:rsid w:val="00DB40AD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79E"/>
    <w:rsid w:val="00DC4175"/>
    <w:rsid w:val="00DC42F3"/>
    <w:rsid w:val="00DC49B3"/>
    <w:rsid w:val="00DC4BF3"/>
    <w:rsid w:val="00DC4CCA"/>
    <w:rsid w:val="00DC4E77"/>
    <w:rsid w:val="00DC5708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8F6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17D6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0ACD"/>
    <w:rsid w:val="00DF1165"/>
    <w:rsid w:val="00DF132A"/>
    <w:rsid w:val="00DF13DB"/>
    <w:rsid w:val="00DF1C43"/>
    <w:rsid w:val="00DF1E1C"/>
    <w:rsid w:val="00DF1EE7"/>
    <w:rsid w:val="00DF318B"/>
    <w:rsid w:val="00DF3BB0"/>
    <w:rsid w:val="00DF3BB5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75A1"/>
    <w:rsid w:val="00DF7C14"/>
    <w:rsid w:val="00DF7F83"/>
    <w:rsid w:val="00E01150"/>
    <w:rsid w:val="00E0155A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05B"/>
    <w:rsid w:val="00E05FB8"/>
    <w:rsid w:val="00E05FCC"/>
    <w:rsid w:val="00E06938"/>
    <w:rsid w:val="00E0766D"/>
    <w:rsid w:val="00E1086A"/>
    <w:rsid w:val="00E10BE3"/>
    <w:rsid w:val="00E10E32"/>
    <w:rsid w:val="00E11036"/>
    <w:rsid w:val="00E116BD"/>
    <w:rsid w:val="00E11B11"/>
    <w:rsid w:val="00E11EFF"/>
    <w:rsid w:val="00E1452D"/>
    <w:rsid w:val="00E14567"/>
    <w:rsid w:val="00E146F2"/>
    <w:rsid w:val="00E15C46"/>
    <w:rsid w:val="00E15FC1"/>
    <w:rsid w:val="00E16738"/>
    <w:rsid w:val="00E16C7B"/>
    <w:rsid w:val="00E1710F"/>
    <w:rsid w:val="00E171DB"/>
    <w:rsid w:val="00E1738F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49E"/>
    <w:rsid w:val="00E22E17"/>
    <w:rsid w:val="00E239F1"/>
    <w:rsid w:val="00E241AB"/>
    <w:rsid w:val="00E2435E"/>
    <w:rsid w:val="00E24735"/>
    <w:rsid w:val="00E24AE6"/>
    <w:rsid w:val="00E25851"/>
    <w:rsid w:val="00E25EFB"/>
    <w:rsid w:val="00E26175"/>
    <w:rsid w:val="00E265D6"/>
    <w:rsid w:val="00E26F50"/>
    <w:rsid w:val="00E2716F"/>
    <w:rsid w:val="00E271C1"/>
    <w:rsid w:val="00E276D2"/>
    <w:rsid w:val="00E27BF8"/>
    <w:rsid w:val="00E27CF0"/>
    <w:rsid w:val="00E27F5D"/>
    <w:rsid w:val="00E30793"/>
    <w:rsid w:val="00E30FC9"/>
    <w:rsid w:val="00E316BD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1BB2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5A7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57C5"/>
    <w:rsid w:val="00E56241"/>
    <w:rsid w:val="00E56467"/>
    <w:rsid w:val="00E56DF6"/>
    <w:rsid w:val="00E571D7"/>
    <w:rsid w:val="00E572D3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2428"/>
    <w:rsid w:val="00E732D3"/>
    <w:rsid w:val="00E734A2"/>
    <w:rsid w:val="00E734E0"/>
    <w:rsid w:val="00E7354E"/>
    <w:rsid w:val="00E7391F"/>
    <w:rsid w:val="00E7445A"/>
    <w:rsid w:val="00E7460E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18A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5E51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41"/>
    <w:rsid w:val="00EA5E9E"/>
    <w:rsid w:val="00EA67A0"/>
    <w:rsid w:val="00EA6BBB"/>
    <w:rsid w:val="00EA6CB2"/>
    <w:rsid w:val="00EA7621"/>
    <w:rsid w:val="00EA7642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193"/>
    <w:rsid w:val="00EB34DC"/>
    <w:rsid w:val="00EB35C4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437"/>
    <w:rsid w:val="00EC703B"/>
    <w:rsid w:val="00EC7044"/>
    <w:rsid w:val="00EC70B0"/>
    <w:rsid w:val="00EC713F"/>
    <w:rsid w:val="00EC72A1"/>
    <w:rsid w:val="00ED111F"/>
    <w:rsid w:val="00ED117C"/>
    <w:rsid w:val="00ED143D"/>
    <w:rsid w:val="00ED14EB"/>
    <w:rsid w:val="00ED1AFC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DAF"/>
    <w:rsid w:val="00EE45F9"/>
    <w:rsid w:val="00EE46BD"/>
    <w:rsid w:val="00EE4716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B28"/>
    <w:rsid w:val="00EF0C00"/>
    <w:rsid w:val="00EF0C4B"/>
    <w:rsid w:val="00EF0D33"/>
    <w:rsid w:val="00EF0F32"/>
    <w:rsid w:val="00EF1D6B"/>
    <w:rsid w:val="00EF2173"/>
    <w:rsid w:val="00EF2615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EF7FF5"/>
    <w:rsid w:val="00F0020A"/>
    <w:rsid w:val="00F00370"/>
    <w:rsid w:val="00F0037F"/>
    <w:rsid w:val="00F00724"/>
    <w:rsid w:val="00F00BB0"/>
    <w:rsid w:val="00F010E0"/>
    <w:rsid w:val="00F0111E"/>
    <w:rsid w:val="00F01EDA"/>
    <w:rsid w:val="00F0209C"/>
    <w:rsid w:val="00F035B3"/>
    <w:rsid w:val="00F037E5"/>
    <w:rsid w:val="00F038BE"/>
    <w:rsid w:val="00F03945"/>
    <w:rsid w:val="00F03FE0"/>
    <w:rsid w:val="00F045F6"/>
    <w:rsid w:val="00F055B6"/>
    <w:rsid w:val="00F056FB"/>
    <w:rsid w:val="00F05853"/>
    <w:rsid w:val="00F05AB8"/>
    <w:rsid w:val="00F06174"/>
    <w:rsid w:val="00F06990"/>
    <w:rsid w:val="00F06A43"/>
    <w:rsid w:val="00F06CB6"/>
    <w:rsid w:val="00F06D9D"/>
    <w:rsid w:val="00F06DE1"/>
    <w:rsid w:val="00F07CBF"/>
    <w:rsid w:val="00F07CF1"/>
    <w:rsid w:val="00F1048E"/>
    <w:rsid w:val="00F10B09"/>
    <w:rsid w:val="00F10C3A"/>
    <w:rsid w:val="00F1158D"/>
    <w:rsid w:val="00F11DBE"/>
    <w:rsid w:val="00F12813"/>
    <w:rsid w:val="00F12A8B"/>
    <w:rsid w:val="00F12AFF"/>
    <w:rsid w:val="00F1321C"/>
    <w:rsid w:val="00F14152"/>
    <w:rsid w:val="00F14360"/>
    <w:rsid w:val="00F14ED4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7A8"/>
    <w:rsid w:val="00F247DD"/>
    <w:rsid w:val="00F248CC"/>
    <w:rsid w:val="00F24A62"/>
    <w:rsid w:val="00F25845"/>
    <w:rsid w:val="00F25F35"/>
    <w:rsid w:val="00F263D4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23E9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37DB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624"/>
    <w:rsid w:val="00F45722"/>
    <w:rsid w:val="00F45CB0"/>
    <w:rsid w:val="00F46723"/>
    <w:rsid w:val="00F46BDC"/>
    <w:rsid w:val="00F46EBD"/>
    <w:rsid w:val="00F46EFA"/>
    <w:rsid w:val="00F47981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9DA"/>
    <w:rsid w:val="00F54BC5"/>
    <w:rsid w:val="00F54F89"/>
    <w:rsid w:val="00F56780"/>
    <w:rsid w:val="00F573D6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11CA"/>
    <w:rsid w:val="00F716F0"/>
    <w:rsid w:val="00F71B0A"/>
    <w:rsid w:val="00F71BC3"/>
    <w:rsid w:val="00F71CFD"/>
    <w:rsid w:val="00F722AE"/>
    <w:rsid w:val="00F723B9"/>
    <w:rsid w:val="00F72513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2CF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7C7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048"/>
    <w:rsid w:val="00FB7247"/>
    <w:rsid w:val="00FB7548"/>
    <w:rsid w:val="00FC1570"/>
    <w:rsid w:val="00FC15C6"/>
    <w:rsid w:val="00FC1641"/>
    <w:rsid w:val="00FC20EA"/>
    <w:rsid w:val="00FC2CAA"/>
    <w:rsid w:val="00FC2CBE"/>
    <w:rsid w:val="00FC2CF3"/>
    <w:rsid w:val="00FC2E2C"/>
    <w:rsid w:val="00FC2F6A"/>
    <w:rsid w:val="00FC3047"/>
    <w:rsid w:val="00FC3539"/>
    <w:rsid w:val="00FC53FE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611FD"/>
  <w15:docId w15:val="{F0BAA402-4AA1-4BC8-8E2C-DFAE8560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B3922"/>
    <w:pPr>
      <w:tabs>
        <w:tab w:val="left" w:pos="442"/>
        <w:tab w:val="right" w:leader="dot" w:pos="9344"/>
      </w:tabs>
      <w:spacing w:before="60" w:after="60"/>
      <w:ind w:firstLine="589"/>
    </w:pPr>
    <w:rPr>
      <w:rFonts w:eastAsia="Calibri"/>
      <w:b/>
      <w:bCs/>
      <w:sz w:val="28"/>
      <w:szCs w:val="28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1BEE3-EF1B-4938-BA9A-C9BDB7E2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Architecture</cp:lastModifiedBy>
  <cp:revision>415</cp:revision>
  <cp:lastPrinted>2022-09-18T09:17:00Z</cp:lastPrinted>
  <dcterms:created xsi:type="dcterms:W3CDTF">2020-11-23T05:40:00Z</dcterms:created>
  <dcterms:modified xsi:type="dcterms:W3CDTF">2022-09-18T09:18:00Z</dcterms:modified>
</cp:coreProperties>
</file>